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EA5DDF" w:rsidRPr="005F40B7" w:rsidRDefault="00FE49DA" w:rsidP="000C58E3">
      <w:pPr>
        <w:jc w:val="center"/>
        <w:rPr>
          <w:rFonts w:ascii="Arial" w:hAnsi="Arial" w:cs="Arial"/>
        </w:rPr>
      </w:pPr>
      <w:r>
        <w:rPr>
          <w:rFonts w:ascii="Arial" w:hAnsi="Arial" w:cs="Arial"/>
          <w:noProof/>
        </w:rPr>
        <mc:AlternateContent>
          <mc:Choice Requires="wpg">
            <w:drawing>
              <wp:anchor distT="0" distB="0" distL="114300" distR="114300" simplePos="0" relativeHeight="251657728"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CE97E93" id="Group 2" o:spid="_x0000_s1026" style="position:absolute;margin-left:236.3pt;margin-top:.1pt;width:42.5pt;height:40.35pt;z-index:251657728"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p>
    <w:p w:rsidR="00B37EA2" w:rsidRPr="005F40B7" w:rsidRDefault="00B37EA2" w:rsidP="000C58E3">
      <w:pPr>
        <w:rPr>
          <w:rFonts w:ascii="Arial" w:hAnsi="Arial" w:cs="Arial"/>
        </w:rPr>
      </w:pPr>
    </w:p>
    <w:p w:rsidR="00B37EA2" w:rsidRPr="005F40B7" w:rsidRDefault="00B37EA2" w:rsidP="000C58E3">
      <w:pPr>
        <w:rPr>
          <w:rFonts w:ascii="Arial" w:hAnsi="Arial" w:cs="Arial"/>
          <w:b/>
        </w:rPr>
      </w:pPr>
    </w:p>
    <w:p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rsidR="006064F7" w:rsidRPr="005F40B7" w:rsidRDefault="006064F7" w:rsidP="000C58E3">
      <w:pPr>
        <w:jc w:val="center"/>
        <w:rPr>
          <w:rFonts w:ascii="Arial" w:hAnsi="Arial" w:cs="Arial"/>
          <w:b/>
          <w:sz w:val="22"/>
          <w:szCs w:val="22"/>
        </w:rPr>
      </w:pPr>
    </w:p>
    <w:p w:rsidR="00B41EF7" w:rsidRDefault="00441C26" w:rsidP="004B4D14">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p>
    <w:p w:rsidR="00B41EF7" w:rsidRDefault="004B4D14" w:rsidP="004B4D14">
      <w:pPr>
        <w:jc w:val="center"/>
        <w:rPr>
          <w:rFonts w:ascii="Arial" w:hAnsi="Arial" w:cs="Arial"/>
          <w:b/>
          <w:sz w:val="22"/>
          <w:szCs w:val="22"/>
        </w:rPr>
      </w:pPr>
      <w:r w:rsidRPr="004B4D14">
        <w:rPr>
          <w:rFonts w:ascii="Arial" w:hAnsi="Arial" w:cs="Arial"/>
          <w:b/>
          <w:sz w:val="22"/>
          <w:szCs w:val="22"/>
        </w:rPr>
        <w:t>ΓΙΑ ΤΗΝ ΠΑΡΟΧΗ ΥΠΗΡΕΣΙΩΝ ΓΕΝΙΚΟΥ ΟΙΚΟΝΟΜΙΚΟΥ ΣΥΜΦΕΡΟΝΤΟΣ</w:t>
      </w:r>
    </w:p>
    <w:p w:rsidR="00245358" w:rsidRDefault="004B4D14" w:rsidP="004B4D14">
      <w:pPr>
        <w:jc w:val="center"/>
        <w:rPr>
          <w:rFonts w:ascii="Arial" w:hAnsi="Arial" w:cs="Arial"/>
          <w:b/>
          <w:sz w:val="22"/>
          <w:szCs w:val="22"/>
        </w:rPr>
      </w:pPr>
      <w:r w:rsidRPr="004B4D14">
        <w:rPr>
          <w:rFonts w:ascii="Arial" w:hAnsi="Arial" w:cs="Arial"/>
          <w:b/>
          <w:sz w:val="22"/>
          <w:szCs w:val="22"/>
        </w:rPr>
        <w:t>ΒΑΣΕΙ ΤΟΥ ΚΑΝΟΝΙΣΜΟΥ (</w:t>
      </w:r>
      <w:r w:rsidRPr="004B4D14">
        <w:rPr>
          <w:rFonts w:ascii="Arial" w:hAnsi="Arial" w:cs="Arial"/>
          <w:b/>
          <w:sz w:val="22"/>
          <w:szCs w:val="22"/>
          <w:lang w:val="en-US"/>
        </w:rPr>
        <w:t>EE</w:t>
      </w:r>
      <w:r w:rsidRPr="004B4D14">
        <w:rPr>
          <w:rFonts w:ascii="Arial" w:hAnsi="Arial" w:cs="Arial"/>
          <w:b/>
          <w:sz w:val="22"/>
          <w:szCs w:val="22"/>
        </w:rPr>
        <w:t>) 2023/2832</w:t>
      </w:r>
    </w:p>
    <w:p w:rsidR="00B41EF7" w:rsidRDefault="00B41EF7" w:rsidP="004B4D14">
      <w:pPr>
        <w:jc w:val="center"/>
        <w:rPr>
          <w:rFonts w:ascii="Arial" w:hAnsi="Arial" w:cs="Arial"/>
          <w:b/>
          <w:sz w:val="22"/>
          <w:szCs w:val="22"/>
        </w:rPr>
      </w:pPr>
    </w:p>
    <w:p w:rsidR="004B4D14" w:rsidRPr="004B4D14" w:rsidRDefault="004B4D14" w:rsidP="004B4D14">
      <w:pPr>
        <w:jc w:val="center"/>
        <w:rPr>
          <w:rFonts w:ascii="Arial" w:hAnsi="Arial" w:cs="Arial"/>
          <w:b/>
          <w:sz w:val="22"/>
          <w:szCs w:val="22"/>
        </w:rPr>
      </w:pPr>
    </w:p>
    <w:p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rsidR="00441C26" w:rsidRPr="005F40B7" w:rsidRDefault="00441C26" w:rsidP="000C58E3">
      <w:pPr>
        <w:jc w:val="both"/>
        <w:rPr>
          <w:rFonts w:ascii="Arial" w:hAnsi="Arial" w:cs="Arial"/>
          <w:sz w:val="20"/>
          <w:szCs w:val="20"/>
        </w:rPr>
      </w:pPr>
    </w:p>
    <w:p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rsidTr="00CA656D">
        <w:trPr>
          <w:cantSplit/>
          <w:trHeight w:val="419"/>
        </w:trPr>
        <w:tc>
          <w:tcPr>
            <w:tcW w:w="1383" w:type="dxa"/>
          </w:tcPr>
          <w:p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1"/>
            </w:r>
            <w:r w:rsidR="009A2EAA" w:rsidRPr="005F40B7">
              <w:rPr>
                <w:rFonts w:ascii="Arial" w:hAnsi="Arial" w:cs="Arial"/>
                <w:sz w:val="20"/>
                <w:szCs w:val="20"/>
              </w:rPr>
              <w:t>:</w:t>
            </w:r>
          </w:p>
        </w:tc>
        <w:tc>
          <w:tcPr>
            <w:tcW w:w="8960" w:type="dxa"/>
            <w:gridSpan w:val="14"/>
          </w:tcPr>
          <w:p w:rsidR="009A2EAA" w:rsidRPr="005F40B7" w:rsidRDefault="009A2EAA" w:rsidP="000C58E3">
            <w:pPr>
              <w:spacing w:before="240"/>
              <w:rPr>
                <w:rFonts w:ascii="Arial" w:hAnsi="Arial" w:cs="Arial"/>
                <w:sz w:val="22"/>
              </w:rPr>
            </w:pPr>
          </w:p>
        </w:tc>
      </w:tr>
      <w:tr w:rsidR="009A2EAA" w:rsidRPr="005F40B7" w:rsidTr="00CA656D">
        <w:trPr>
          <w:cantSplit/>
          <w:trHeight w:val="419"/>
        </w:trPr>
        <w:tc>
          <w:tcPr>
            <w:tcW w:w="1383" w:type="dxa"/>
          </w:tcPr>
          <w:p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rsidR="009A2EAA" w:rsidRPr="005F40B7" w:rsidRDefault="009A2EAA" w:rsidP="000C58E3">
            <w:pPr>
              <w:spacing w:before="240"/>
              <w:rPr>
                <w:rFonts w:ascii="Arial" w:hAnsi="Arial" w:cs="Arial"/>
                <w:sz w:val="16"/>
              </w:rPr>
            </w:pPr>
          </w:p>
        </w:tc>
        <w:tc>
          <w:tcPr>
            <w:tcW w:w="1093" w:type="dxa"/>
            <w:gridSpan w:val="3"/>
          </w:tcPr>
          <w:p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rsidR="009A2EAA" w:rsidRPr="005F40B7" w:rsidRDefault="009A2EAA" w:rsidP="000C58E3">
            <w:pPr>
              <w:spacing w:before="240"/>
              <w:rPr>
                <w:rFonts w:ascii="Arial" w:hAnsi="Arial" w:cs="Arial"/>
                <w:sz w:val="16"/>
              </w:rPr>
            </w:pPr>
          </w:p>
        </w:tc>
      </w:tr>
      <w:tr w:rsidR="009A2EAA" w:rsidRPr="005F40B7" w:rsidTr="00CA656D">
        <w:trPr>
          <w:cantSplit/>
          <w:trHeight w:val="100"/>
        </w:trPr>
        <w:tc>
          <w:tcPr>
            <w:tcW w:w="2475" w:type="dxa"/>
            <w:gridSpan w:val="4"/>
          </w:tcPr>
          <w:p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rsidR="009A2EAA" w:rsidRPr="005F40B7" w:rsidRDefault="009A2EAA" w:rsidP="000C58E3">
            <w:pPr>
              <w:spacing w:before="240"/>
              <w:rPr>
                <w:rFonts w:ascii="Arial" w:hAnsi="Arial" w:cs="Arial"/>
                <w:sz w:val="16"/>
              </w:rPr>
            </w:pPr>
          </w:p>
        </w:tc>
      </w:tr>
      <w:tr w:rsidR="009A2EAA" w:rsidRPr="005F40B7" w:rsidTr="00CA656D">
        <w:trPr>
          <w:cantSplit/>
          <w:trHeight w:val="100"/>
        </w:trPr>
        <w:tc>
          <w:tcPr>
            <w:tcW w:w="2475" w:type="dxa"/>
            <w:gridSpan w:val="4"/>
          </w:tcPr>
          <w:p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rsidR="009A2EAA" w:rsidRPr="005F40B7" w:rsidRDefault="009A2EAA" w:rsidP="000C58E3">
            <w:pPr>
              <w:spacing w:before="240"/>
              <w:rPr>
                <w:rFonts w:ascii="Arial" w:hAnsi="Arial" w:cs="Arial"/>
                <w:sz w:val="16"/>
              </w:rPr>
            </w:pPr>
          </w:p>
        </w:tc>
      </w:tr>
      <w:tr w:rsidR="009A2EAA" w:rsidRPr="005F40B7" w:rsidTr="00CA656D">
        <w:trPr>
          <w:cantSplit/>
          <w:trHeight w:val="197"/>
        </w:trPr>
        <w:tc>
          <w:tcPr>
            <w:tcW w:w="2475" w:type="dxa"/>
            <w:gridSpan w:val="4"/>
          </w:tcPr>
          <w:p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2"/>
            </w:r>
            <w:r w:rsidRPr="005F40B7">
              <w:rPr>
                <w:rFonts w:ascii="Arial" w:hAnsi="Arial" w:cs="Arial"/>
                <w:sz w:val="16"/>
              </w:rPr>
              <w:t>:</w:t>
            </w:r>
          </w:p>
        </w:tc>
        <w:tc>
          <w:tcPr>
            <w:tcW w:w="7868" w:type="dxa"/>
            <w:gridSpan w:val="11"/>
          </w:tcPr>
          <w:p w:rsidR="009A2EAA" w:rsidRPr="005F40B7" w:rsidRDefault="009A2EAA" w:rsidP="000C58E3">
            <w:pPr>
              <w:spacing w:before="240"/>
              <w:rPr>
                <w:rFonts w:ascii="Arial" w:hAnsi="Arial" w:cs="Arial"/>
                <w:sz w:val="16"/>
              </w:rPr>
            </w:pPr>
          </w:p>
        </w:tc>
      </w:tr>
      <w:tr w:rsidR="009A2EAA" w:rsidRPr="005F40B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rsidR="009A2EAA" w:rsidRPr="005F40B7" w:rsidRDefault="009A2EAA" w:rsidP="000C58E3">
            <w:pPr>
              <w:spacing w:before="240"/>
              <w:rPr>
                <w:rFonts w:ascii="Arial" w:hAnsi="Arial" w:cs="Arial"/>
                <w:sz w:val="16"/>
              </w:rPr>
            </w:pPr>
          </w:p>
        </w:tc>
      </w:tr>
      <w:tr w:rsidR="009A2EAA" w:rsidRPr="005F40B7" w:rsidTr="00CA656D">
        <w:trPr>
          <w:cantSplit/>
          <w:trHeight w:val="425"/>
        </w:trPr>
        <w:tc>
          <w:tcPr>
            <w:tcW w:w="2475" w:type="dxa"/>
            <w:gridSpan w:val="4"/>
          </w:tcPr>
          <w:p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rsidR="009A2EAA" w:rsidRPr="005F40B7" w:rsidRDefault="009A2EAA" w:rsidP="000C58E3">
            <w:pPr>
              <w:spacing w:before="240"/>
              <w:rPr>
                <w:rFonts w:ascii="Arial" w:hAnsi="Arial" w:cs="Arial"/>
                <w:sz w:val="16"/>
              </w:rPr>
            </w:pPr>
          </w:p>
        </w:tc>
        <w:tc>
          <w:tcPr>
            <w:tcW w:w="729" w:type="dxa"/>
            <w:gridSpan w:val="2"/>
          </w:tcPr>
          <w:p w:rsidR="009A2EAA" w:rsidRPr="005F40B7" w:rsidRDefault="009A2EAA" w:rsidP="000C58E3">
            <w:pPr>
              <w:spacing w:before="240"/>
              <w:rPr>
                <w:rFonts w:ascii="Arial" w:hAnsi="Arial" w:cs="Arial"/>
                <w:sz w:val="16"/>
              </w:rPr>
            </w:pPr>
            <w:r w:rsidRPr="005F40B7">
              <w:rPr>
                <w:rFonts w:ascii="Arial" w:hAnsi="Arial" w:cs="Arial"/>
                <w:sz w:val="16"/>
              </w:rPr>
              <w:t>Τηλ:</w:t>
            </w:r>
          </w:p>
        </w:tc>
        <w:tc>
          <w:tcPr>
            <w:tcW w:w="4075" w:type="dxa"/>
            <w:gridSpan w:val="6"/>
          </w:tcPr>
          <w:p w:rsidR="009A2EAA" w:rsidRPr="005F40B7" w:rsidRDefault="009A2EAA" w:rsidP="000C58E3">
            <w:pPr>
              <w:spacing w:before="240"/>
              <w:rPr>
                <w:rFonts w:ascii="Arial" w:hAnsi="Arial" w:cs="Arial"/>
                <w:sz w:val="16"/>
              </w:rPr>
            </w:pPr>
          </w:p>
        </w:tc>
      </w:tr>
      <w:tr w:rsidR="009A2EAA" w:rsidRPr="005F40B7" w:rsidTr="00CA656D">
        <w:trPr>
          <w:cantSplit/>
          <w:trHeight w:val="425"/>
        </w:trPr>
        <w:tc>
          <w:tcPr>
            <w:tcW w:w="1716" w:type="dxa"/>
            <w:gridSpan w:val="2"/>
          </w:tcPr>
          <w:p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rsidR="009A2EAA" w:rsidRPr="005F40B7" w:rsidRDefault="009A2EAA" w:rsidP="000C58E3">
            <w:pPr>
              <w:spacing w:before="240"/>
              <w:rPr>
                <w:rFonts w:ascii="Arial" w:hAnsi="Arial" w:cs="Arial"/>
                <w:sz w:val="16"/>
              </w:rPr>
            </w:pPr>
          </w:p>
        </w:tc>
        <w:tc>
          <w:tcPr>
            <w:tcW w:w="728" w:type="dxa"/>
          </w:tcPr>
          <w:p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rsidR="009A2EAA" w:rsidRPr="005F40B7" w:rsidRDefault="009A2EAA" w:rsidP="000C58E3">
            <w:pPr>
              <w:spacing w:before="240"/>
              <w:rPr>
                <w:rFonts w:ascii="Arial" w:hAnsi="Arial" w:cs="Arial"/>
                <w:sz w:val="16"/>
              </w:rPr>
            </w:pPr>
          </w:p>
        </w:tc>
        <w:tc>
          <w:tcPr>
            <w:tcW w:w="728" w:type="dxa"/>
          </w:tcPr>
          <w:p w:rsidR="009A2EAA" w:rsidRPr="005F40B7" w:rsidRDefault="009A2EAA" w:rsidP="000C58E3">
            <w:pPr>
              <w:spacing w:before="240"/>
              <w:rPr>
                <w:rFonts w:ascii="Arial" w:hAnsi="Arial" w:cs="Arial"/>
                <w:sz w:val="16"/>
              </w:rPr>
            </w:pPr>
            <w:r w:rsidRPr="005F40B7">
              <w:rPr>
                <w:rFonts w:ascii="Arial" w:hAnsi="Arial" w:cs="Arial"/>
                <w:sz w:val="16"/>
              </w:rPr>
              <w:t>Αριθ:</w:t>
            </w:r>
          </w:p>
        </w:tc>
        <w:tc>
          <w:tcPr>
            <w:tcW w:w="546" w:type="dxa"/>
          </w:tcPr>
          <w:p w:rsidR="009A2EAA" w:rsidRPr="005F40B7" w:rsidRDefault="009A2EAA" w:rsidP="000C58E3">
            <w:pPr>
              <w:spacing w:before="240"/>
              <w:rPr>
                <w:rFonts w:ascii="Arial" w:hAnsi="Arial" w:cs="Arial"/>
                <w:sz w:val="16"/>
              </w:rPr>
            </w:pPr>
          </w:p>
        </w:tc>
        <w:tc>
          <w:tcPr>
            <w:tcW w:w="546" w:type="dxa"/>
          </w:tcPr>
          <w:p w:rsidR="009A2EAA" w:rsidRPr="005F40B7" w:rsidRDefault="009A2EAA" w:rsidP="000C58E3">
            <w:pPr>
              <w:spacing w:before="240"/>
              <w:rPr>
                <w:rFonts w:ascii="Arial" w:hAnsi="Arial" w:cs="Arial"/>
                <w:sz w:val="16"/>
              </w:rPr>
            </w:pPr>
            <w:r w:rsidRPr="005F40B7">
              <w:rPr>
                <w:rFonts w:ascii="Arial" w:hAnsi="Arial" w:cs="Arial"/>
                <w:sz w:val="16"/>
              </w:rPr>
              <w:t>ΤΚ:</w:t>
            </w:r>
          </w:p>
        </w:tc>
        <w:tc>
          <w:tcPr>
            <w:tcW w:w="1163" w:type="dxa"/>
          </w:tcPr>
          <w:p w:rsidR="009A2EAA" w:rsidRPr="005F40B7" w:rsidRDefault="009A2EAA" w:rsidP="000C58E3">
            <w:pPr>
              <w:spacing w:before="240"/>
              <w:rPr>
                <w:rFonts w:ascii="Arial" w:hAnsi="Arial" w:cs="Arial"/>
                <w:sz w:val="16"/>
              </w:rPr>
            </w:pPr>
          </w:p>
        </w:tc>
      </w:tr>
      <w:tr w:rsidR="009A2EAA" w:rsidRPr="005F40B7" w:rsidTr="00CA656D">
        <w:trPr>
          <w:cantSplit/>
          <w:trHeight w:val="526"/>
        </w:trPr>
        <w:tc>
          <w:tcPr>
            <w:tcW w:w="2381" w:type="dxa"/>
            <w:gridSpan w:val="3"/>
          </w:tcPr>
          <w:p w:rsidR="009A2EAA" w:rsidRPr="005F40B7" w:rsidRDefault="009A2EAA" w:rsidP="000C58E3">
            <w:pPr>
              <w:spacing w:before="240"/>
              <w:rPr>
                <w:rFonts w:ascii="Arial" w:hAnsi="Arial" w:cs="Arial"/>
                <w:sz w:val="16"/>
              </w:rPr>
            </w:pPr>
            <w:r w:rsidRPr="005F40B7">
              <w:rPr>
                <w:rFonts w:ascii="Arial" w:hAnsi="Arial" w:cs="Arial"/>
                <w:sz w:val="16"/>
              </w:rPr>
              <w:t>Αρ. Τηλεομοιοτύπου (</w:t>
            </w:r>
            <w:r w:rsidRPr="005F40B7">
              <w:rPr>
                <w:rFonts w:ascii="Arial" w:hAnsi="Arial" w:cs="Arial"/>
                <w:sz w:val="16"/>
                <w:lang w:val="en-US"/>
              </w:rPr>
              <w:t>Fax</w:t>
            </w:r>
            <w:r w:rsidRPr="005F40B7">
              <w:rPr>
                <w:rFonts w:ascii="Arial" w:hAnsi="Arial" w:cs="Arial"/>
                <w:sz w:val="16"/>
              </w:rPr>
              <w:t>):</w:t>
            </w:r>
          </w:p>
        </w:tc>
        <w:tc>
          <w:tcPr>
            <w:tcW w:w="3190" w:type="dxa"/>
            <w:gridSpan w:val="5"/>
          </w:tcPr>
          <w:p w:rsidR="009A2EAA" w:rsidRPr="005F40B7" w:rsidRDefault="009A2EAA" w:rsidP="000C58E3">
            <w:pPr>
              <w:spacing w:before="240"/>
              <w:rPr>
                <w:rFonts w:ascii="Arial" w:hAnsi="Arial" w:cs="Arial"/>
                <w:sz w:val="16"/>
              </w:rPr>
            </w:pPr>
          </w:p>
        </w:tc>
        <w:tc>
          <w:tcPr>
            <w:tcW w:w="1457" w:type="dxa"/>
            <w:gridSpan w:val="2"/>
          </w:tcPr>
          <w:p w:rsidR="009A2EAA" w:rsidRPr="005F40B7" w:rsidRDefault="009A2EAA" w:rsidP="000C58E3">
            <w:pPr>
              <w:rPr>
                <w:rFonts w:ascii="Arial" w:hAnsi="Arial" w:cs="Arial"/>
                <w:sz w:val="16"/>
              </w:rPr>
            </w:pPr>
            <w:r w:rsidRPr="005F40B7">
              <w:rPr>
                <w:rFonts w:ascii="Arial" w:hAnsi="Arial" w:cs="Arial"/>
                <w:sz w:val="16"/>
              </w:rPr>
              <w:t>Δ/νση Ηλεκτρ. Ταχυδρομείου</w:t>
            </w:r>
          </w:p>
          <w:p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rsidR="009A2EAA" w:rsidRPr="005F40B7" w:rsidRDefault="009A2EAA" w:rsidP="000C58E3">
            <w:pPr>
              <w:spacing w:before="240"/>
              <w:rPr>
                <w:rFonts w:ascii="Arial" w:hAnsi="Arial" w:cs="Arial"/>
                <w:sz w:val="16"/>
              </w:rPr>
            </w:pPr>
          </w:p>
        </w:tc>
      </w:tr>
    </w:tbl>
    <w:p w:rsidR="009A2EAA" w:rsidRPr="005F40B7" w:rsidRDefault="009A2EAA" w:rsidP="000C58E3">
      <w:pPr>
        <w:jc w:val="both"/>
        <w:rPr>
          <w:rFonts w:ascii="Arial" w:hAnsi="Arial" w:cs="Arial"/>
          <w:sz w:val="20"/>
          <w:szCs w:val="20"/>
        </w:rPr>
      </w:pPr>
    </w:p>
    <w:p w:rsidR="00245358" w:rsidRDefault="00245358" w:rsidP="000C58E3">
      <w:pPr>
        <w:jc w:val="both"/>
        <w:rPr>
          <w:rFonts w:ascii="Arial" w:hAnsi="Arial" w:cs="Arial"/>
          <w:sz w:val="20"/>
          <w:szCs w:val="20"/>
        </w:rPr>
      </w:pPr>
    </w:p>
    <w:p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3"/>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rsidR="008C59A4" w:rsidRPr="00054DB6" w:rsidRDefault="008C59A4" w:rsidP="000C58E3">
      <w:pPr>
        <w:jc w:val="both"/>
        <w:rPr>
          <w:rFonts w:ascii="Arial" w:hAnsi="Arial" w:cs="Arial"/>
          <w:sz w:val="20"/>
          <w:szCs w:val="20"/>
        </w:rPr>
      </w:pPr>
    </w:p>
    <w:p w:rsidR="000C58E3" w:rsidRDefault="00691983" w:rsidP="000C58E3">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DB68AC">
        <w:rPr>
          <w:rFonts w:ascii="Arial" w:hAnsi="Arial" w:cs="Arial"/>
          <w:sz w:val="20"/>
          <w:szCs w:val="20"/>
        </w:rPr>
        <w:t xml:space="preserve">Η </w:t>
      </w:r>
      <w:r w:rsidR="001906D3" w:rsidRPr="005F40B7">
        <w:rPr>
          <w:rFonts w:ascii="Arial" w:hAnsi="Arial" w:cs="Arial"/>
          <w:sz w:val="20"/>
          <w:szCs w:val="20"/>
        </w:rPr>
        <w:t xml:space="preserve">επιχείρηση </w:t>
      </w:r>
      <w:r w:rsidR="00DB68AC">
        <w:rPr>
          <w:rFonts w:ascii="Arial" w:hAnsi="Arial" w:cs="Arial"/>
          <w:sz w:val="20"/>
          <w:szCs w:val="20"/>
        </w:rPr>
        <w:t>…………………</w:t>
      </w:r>
      <w:r w:rsidR="001906D3" w:rsidRPr="005F40B7">
        <w:rPr>
          <w:rFonts w:ascii="Arial" w:hAnsi="Arial" w:cs="Arial"/>
          <w:sz w:val="20"/>
          <w:szCs w:val="20"/>
        </w:rPr>
        <w:t>.………………………...…………………………………………………</w:t>
      </w:r>
      <w:r w:rsidR="000C58E3">
        <w:rPr>
          <w:rFonts w:ascii="Arial" w:hAnsi="Arial" w:cs="Arial"/>
          <w:sz w:val="20"/>
          <w:szCs w:val="20"/>
        </w:rPr>
        <w:t>………</w:t>
      </w:r>
      <w:r w:rsidR="001906D3" w:rsidRPr="005F40B7">
        <w:rPr>
          <w:rFonts w:ascii="Arial" w:hAnsi="Arial" w:cs="Arial"/>
          <w:sz w:val="20"/>
          <w:szCs w:val="20"/>
        </w:rPr>
        <w:t>…… με ΑΦΜ</w:t>
      </w:r>
      <w:r w:rsidR="00DB68AC">
        <w:rPr>
          <w:rFonts w:ascii="Arial" w:hAnsi="Arial" w:cs="Arial"/>
          <w:sz w:val="20"/>
          <w:szCs w:val="20"/>
        </w:rPr>
        <w:t xml:space="preserve"> </w:t>
      </w:r>
      <w:r w:rsidR="001906D3" w:rsidRPr="005F40B7">
        <w:rPr>
          <w:rFonts w:ascii="Arial" w:hAnsi="Arial" w:cs="Arial"/>
          <w:sz w:val="20"/>
          <w:szCs w:val="20"/>
        </w:rPr>
        <w:t>…..………</w:t>
      </w:r>
      <w:r w:rsidR="00630B93">
        <w:rPr>
          <w:rFonts w:ascii="Arial" w:hAnsi="Arial" w:cs="Arial"/>
          <w:sz w:val="20"/>
          <w:szCs w:val="20"/>
        </w:rPr>
        <w:t>…</w:t>
      </w:r>
      <w:r w:rsidR="000C58E3">
        <w:rPr>
          <w:rFonts w:ascii="Arial" w:hAnsi="Arial" w:cs="Arial"/>
          <w:sz w:val="20"/>
          <w:szCs w:val="20"/>
        </w:rPr>
        <w:t>…</w:t>
      </w:r>
      <w:r w:rsidR="000C58E3" w:rsidRPr="000C58E3">
        <w:rPr>
          <w:rFonts w:ascii="Arial" w:hAnsi="Arial" w:cs="Arial"/>
          <w:sz w:val="20"/>
          <w:szCs w:val="20"/>
        </w:rPr>
        <w:t>.</w:t>
      </w:r>
      <w:r w:rsidR="001906D3" w:rsidRPr="005F40B7">
        <w:rPr>
          <w:rFonts w:ascii="Arial" w:hAnsi="Arial" w:cs="Arial"/>
          <w:sz w:val="20"/>
          <w:szCs w:val="20"/>
        </w:rPr>
        <w:t>.……, την οποία</w:t>
      </w:r>
      <w:r w:rsidR="000C58E3">
        <w:rPr>
          <w:rFonts w:ascii="Arial" w:hAnsi="Arial" w:cs="Arial"/>
          <w:sz w:val="20"/>
          <w:szCs w:val="20"/>
        </w:rPr>
        <w:t xml:space="preserve"> νομίμως εκπροσωπώ:</w:t>
      </w:r>
    </w:p>
    <w:p w:rsidR="00EA1C2A" w:rsidRPr="00516AF3" w:rsidRDefault="00EA1C2A" w:rsidP="000C58E3">
      <w:pPr>
        <w:jc w:val="both"/>
        <w:rPr>
          <w:rFonts w:ascii="Arial" w:hAnsi="Arial" w:cs="Arial"/>
          <w:sz w:val="20"/>
          <w:szCs w:val="20"/>
        </w:rPr>
      </w:pPr>
    </w:p>
    <w:p w:rsidR="00984A04" w:rsidRDefault="00B84625" w:rsidP="009475BA">
      <w:pPr>
        <w:pStyle w:val="ac"/>
        <w:numPr>
          <w:ilvl w:val="0"/>
          <w:numId w:val="11"/>
        </w:numPr>
        <w:spacing w:after="240" w:line="276" w:lineRule="auto"/>
        <w:ind w:left="993"/>
        <w:jc w:val="both"/>
        <w:rPr>
          <w:rFonts w:ascii="Arial" w:hAnsi="Arial" w:cs="Arial"/>
          <w:sz w:val="20"/>
          <w:szCs w:val="20"/>
        </w:rPr>
      </w:pPr>
      <w:r w:rsidRPr="00B84625">
        <w:rPr>
          <w:rFonts w:ascii="Arial" w:hAnsi="Arial" w:cs="Arial"/>
          <w:sz w:val="20"/>
          <w:szCs w:val="20"/>
        </w:rPr>
        <w:t>Υποβάλλει την αίτηση χορήγησης ……………………</w:t>
      </w:r>
      <w:r w:rsidR="00B41EF7">
        <w:rPr>
          <w:rFonts w:ascii="Arial" w:hAnsi="Arial" w:cs="Arial"/>
          <w:sz w:val="20"/>
          <w:szCs w:val="20"/>
        </w:rPr>
        <w:t>…………………….</w:t>
      </w:r>
      <w:r w:rsidRPr="00B84625">
        <w:rPr>
          <w:rFonts w:ascii="Arial" w:hAnsi="Arial" w:cs="Arial"/>
          <w:sz w:val="20"/>
          <w:szCs w:val="20"/>
        </w:rPr>
        <w:t>προκειμένου να λάβει κρατική ενίσχυση η οποία είναι δυνατό να υπαχθεί στο πλαίσιο του Κανονισμού 20</w:t>
      </w:r>
      <w:r w:rsidR="001D3BE7">
        <w:rPr>
          <w:rFonts w:ascii="Arial" w:hAnsi="Arial" w:cs="Arial"/>
          <w:sz w:val="20"/>
          <w:szCs w:val="20"/>
        </w:rPr>
        <w:t>2</w:t>
      </w:r>
      <w:r w:rsidRPr="00B84625">
        <w:rPr>
          <w:rFonts w:ascii="Arial" w:hAnsi="Arial" w:cs="Arial"/>
          <w:sz w:val="20"/>
          <w:szCs w:val="20"/>
        </w:rPr>
        <w:t>3</w:t>
      </w:r>
      <w:r w:rsidR="004E525F" w:rsidRPr="004E525F">
        <w:rPr>
          <w:rFonts w:ascii="Arial" w:hAnsi="Arial" w:cs="Arial"/>
          <w:sz w:val="20"/>
          <w:szCs w:val="20"/>
        </w:rPr>
        <w:t>/283</w:t>
      </w:r>
      <w:r w:rsidR="009F0C88">
        <w:rPr>
          <w:rFonts w:ascii="Arial" w:hAnsi="Arial" w:cs="Arial"/>
          <w:sz w:val="20"/>
          <w:szCs w:val="20"/>
        </w:rPr>
        <w:t>2</w:t>
      </w:r>
      <w:r w:rsidR="00B41EF7">
        <w:rPr>
          <w:rFonts w:ascii="Arial" w:hAnsi="Arial" w:cs="Arial"/>
          <w:sz w:val="20"/>
          <w:szCs w:val="20"/>
        </w:rPr>
        <w:t>.</w:t>
      </w:r>
    </w:p>
    <w:p w:rsidR="009F0C88" w:rsidRPr="009F0C88" w:rsidRDefault="009F0C88" w:rsidP="009F0C88">
      <w:pPr>
        <w:pStyle w:val="ac"/>
        <w:numPr>
          <w:ilvl w:val="0"/>
          <w:numId w:val="11"/>
        </w:numPr>
        <w:spacing w:before="240" w:after="240"/>
        <w:ind w:left="993"/>
        <w:jc w:val="both"/>
        <w:rPr>
          <w:rFonts w:ascii="Arial" w:hAnsi="Arial" w:cs="Arial"/>
          <w:sz w:val="20"/>
          <w:szCs w:val="20"/>
        </w:rPr>
      </w:pPr>
      <w:r>
        <w:rPr>
          <w:rFonts w:ascii="Arial" w:hAnsi="Arial" w:cs="Arial"/>
          <w:sz w:val="20"/>
          <w:szCs w:val="20"/>
        </w:rPr>
        <w:t>Είναι νομίμως επιφορτισμένη με υποχρεώσεις παροχής υπηρεσιών γενικού οικονομικού συμφέροντος κατά την έννοια του άρθρου 106, παρ. 2 ΣΛΕΕ. Παραθέστε παρακαλώ την πράξη ανάθεσης και σύντομη περιγραφή των σχετικών υποχρεώσεων…………………………………………………………</w:t>
      </w:r>
      <w:r w:rsidR="00B41EF7">
        <w:rPr>
          <w:rFonts w:ascii="Arial" w:hAnsi="Arial" w:cs="Arial"/>
          <w:sz w:val="20"/>
          <w:szCs w:val="20"/>
        </w:rPr>
        <w:t>.</w:t>
      </w:r>
    </w:p>
    <w:p w:rsidR="00984A04" w:rsidRDefault="00AB3AE4" w:rsidP="009475BA">
      <w:pPr>
        <w:pStyle w:val="ac"/>
        <w:numPr>
          <w:ilvl w:val="0"/>
          <w:numId w:val="11"/>
        </w:numPr>
        <w:spacing w:before="240" w:after="240" w:line="276" w:lineRule="auto"/>
        <w:ind w:left="993"/>
        <w:jc w:val="both"/>
        <w:rPr>
          <w:rFonts w:ascii="Arial" w:hAnsi="Arial" w:cs="Arial"/>
          <w:sz w:val="20"/>
          <w:szCs w:val="20"/>
        </w:rPr>
      </w:pPr>
      <w:r>
        <w:rPr>
          <w:rFonts w:ascii="Arial" w:hAnsi="Arial" w:cs="Arial"/>
          <w:sz w:val="20"/>
          <w:szCs w:val="20"/>
        </w:rPr>
        <w:t>Δραστηριοποιείται στον τομ</w:t>
      </w:r>
      <w:r w:rsidR="00EA1C2A">
        <w:rPr>
          <w:rFonts w:ascii="Arial" w:hAnsi="Arial" w:cs="Arial"/>
          <w:sz w:val="20"/>
          <w:szCs w:val="20"/>
        </w:rPr>
        <w:t>έα/</w:t>
      </w:r>
      <w:r>
        <w:rPr>
          <w:rFonts w:ascii="Arial" w:hAnsi="Arial" w:cs="Arial"/>
          <w:sz w:val="20"/>
          <w:szCs w:val="20"/>
        </w:rPr>
        <w:t>στους τομ</w:t>
      </w:r>
      <w:r w:rsidR="003E5A68">
        <w:rPr>
          <w:rFonts w:ascii="Arial" w:hAnsi="Arial" w:cs="Arial"/>
          <w:sz w:val="20"/>
          <w:szCs w:val="20"/>
        </w:rPr>
        <w:t>εί</w:t>
      </w:r>
      <w:r>
        <w:rPr>
          <w:rFonts w:ascii="Arial" w:hAnsi="Arial" w:cs="Arial"/>
          <w:sz w:val="20"/>
          <w:szCs w:val="20"/>
        </w:rPr>
        <w:t>ς:</w:t>
      </w:r>
      <w:r w:rsidR="00EA1C2A">
        <w:rPr>
          <w:rFonts w:ascii="Arial" w:hAnsi="Arial" w:cs="Arial"/>
          <w:sz w:val="20"/>
          <w:szCs w:val="20"/>
        </w:rPr>
        <w:t>…………………</w:t>
      </w:r>
      <w:r w:rsidR="00C30139">
        <w:rPr>
          <w:rFonts w:ascii="Arial" w:hAnsi="Arial" w:cs="Arial"/>
          <w:sz w:val="20"/>
          <w:szCs w:val="20"/>
        </w:rPr>
        <w:t>……………………………………………</w:t>
      </w:r>
      <w:r w:rsidR="00EA1C2A">
        <w:rPr>
          <w:rFonts w:ascii="Arial" w:hAnsi="Arial" w:cs="Arial"/>
          <w:sz w:val="20"/>
          <w:szCs w:val="20"/>
        </w:rPr>
        <w:t>.</w:t>
      </w:r>
      <w:r w:rsidR="00B41EF7">
        <w:rPr>
          <w:rFonts w:ascii="Arial" w:hAnsi="Arial" w:cs="Arial"/>
          <w:sz w:val="20"/>
          <w:szCs w:val="20"/>
        </w:rPr>
        <w:t>.</w:t>
      </w:r>
    </w:p>
    <w:p w:rsidR="00984A04" w:rsidRDefault="000C58E3" w:rsidP="009475BA">
      <w:pPr>
        <w:pStyle w:val="ac"/>
        <w:numPr>
          <w:ilvl w:val="0"/>
          <w:numId w:val="11"/>
        </w:numPr>
        <w:spacing w:before="240" w:line="276" w:lineRule="auto"/>
        <w:ind w:left="993"/>
        <w:jc w:val="both"/>
        <w:rPr>
          <w:rFonts w:ascii="Arial" w:hAnsi="Arial" w:cs="Arial"/>
          <w:sz w:val="20"/>
          <w:szCs w:val="20"/>
        </w:rPr>
      </w:pPr>
      <w:r>
        <w:rPr>
          <w:rFonts w:ascii="Arial" w:hAnsi="Arial" w:cs="Arial"/>
          <w:sz w:val="20"/>
          <w:szCs w:val="20"/>
        </w:rPr>
        <w:t>Σ</w:t>
      </w:r>
      <w:r w:rsidR="00112D0A" w:rsidRPr="005F40B7">
        <w:rPr>
          <w:rFonts w:ascii="Arial" w:hAnsi="Arial" w:cs="Arial"/>
          <w:sz w:val="20"/>
          <w:szCs w:val="20"/>
        </w:rPr>
        <w:t xml:space="preserve">υνιστά </w:t>
      </w:r>
      <w:r w:rsidR="00CA656D">
        <w:rPr>
          <w:rFonts w:ascii="Arial" w:hAnsi="Arial" w:cs="Arial"/>
          <w:sz w:val="20"/>
          <w:szCs w:val="20"/>
        </w:rPr>
        <w:t>«ενιαία επιχείρηση»</w:t>
      </w:r>
      <w:r w:rsidR="0067543F">
        <w:rPr>
          <w:rStyle w:val="aa"/>
          <w:rFonts w:ascii="Arial" w:hAnsi="Arial" w:cs="Arial"/>
        </w:rPr>
        <w:endnoteReference w:id="4"/>
      </w:r>
      <w:r w:rsidR="0067543F" w:rsidRPr="000C58E3">
        <w:rPr>
          <w:rFonts w:ascii="Arial" w:hAnsi="Arial" w:cs="Arial"/>
          <w:sz w:val="20"/>
          <w:szCs w:val="20"/>
        </w:rPr>
        <w:t xml:space="preserve"> </w:t>
      </w:r>
      <w:r w:rsidR="00CA656D">
        <w:rPr>
          <w:rFonts w:ascii="Arial" w:hAnsi="Arial" w:cs="Arial"/>
          <w:sz w:val="20"/>
          <w:szCs w:val="20"/>
        </w:rPr>
        <w:t xml:space="preserve"> </w:t>
      </w:r>
      <w:r w:rsidR="00112D0A" w:rsidRPr="005F40B7">
        <w:rPr>
          <w:rFonts w:ascii="Arial" w:hAnsi="Arial" w:cs="Arial"/>
          <w:sz w:val="20"/>
          <w:szCs w:val="20"/>
        </w:rPr>
        <w:t>με τις κάτωθι επιχειρήσεις:</w:t>
      </w:r>
    </w:p>
    <w:tbl>
      <w:tblPr>
        <w:tblpPr w:leftFromText="180" w:rightFromText="180" w:vertAnchor="text" w:horzAnchor="margin" w:tblpXSpec="center" w:tblpY="245"/>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373"/>
        <w:gridCol w:w="2340"/>
      </w:tblGrid>
      <w:tr w:rsidR="00112D0A" w:rsidRPr="005F40B7" w:rsidTr="00DB68AC">
        <w:trPr>
          <w:trHeight w:val="345"/>
        </w:trPr>
        <w:tc>
          <w:tcPr>
            <w:tcW w:w="675" w:type="dxa"/>
            <w:vAlign w:val="center"/>
          </w:tcPr>
          <w:p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Α/Α</w:t>
            </w:r>
          </w:p>
        </w:tc>
        <w:tc>
          <w:tcPr>
            <w:tcW w:w="5373" w:type="dxa"/>
            <w:vAlign w:val="center"/>
          </w:tcPr>
          <w:p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2340" w:type="dxa"/>
            <w:vAlign w:val="center"/>
          </w:tcPr>
          <w:p w:rsidR="00112D0A" w:rsidRPr="005F40B7" w:rsidRDefault="00112D0A" w:rsidP="000C58E3">
            <w:pPr>
              <w:spacing w:before="80" w:after="80"/>
              <w:jc w:val="center"/>
              <w:rPr>
                <w:rFonts w:ascii="Arial" w:hAnsi="Arial" w:cs="Arial"/>
                <w:b/>
                <w:sz w:val="20"/>
                <w:szCs w:val="20"/>
              </w:rPr>
            </w:pPr>
            <w:r w:rsidRPr="005F40B7">
              <w:rPr>
                <w:rFonts w:ascii="Arial" w:hAnsi="Arial" w:cs="Arial"/>
                <w:b/>
                <w:sz w:val="20"/>
                <w:szCs w:val="20"/>
              </w:rPr>
              <w:t>ΑΦΜ</w:t>
            </w:r>
          </w:p>
        </w:tc>
      </w:tr>
      <w:tr w:rsidR="00112D0A" w:rsidRPr="005F40B7" w:rsidTr="00DB68AC">
        <w:trPr>
          <w:trHeight w:val="170"/>
        </w:trPr>
        <w:tc>
          <w:tcPr>
            <w:tcW w:w="675" w:type="dxa"/>
            <w:vAlign w:val="center"/>
          </w:tcPr>
          <w:p w:rsidR="00112D0A" w:rsidRPr="005F40B7" w:rsidRDefault="00112D0A" w:rsidP="000C58E3">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5373" w:type="dxa"/>
            <w:vAlign w:val="center"/>
          </w:tcPr>
          <w:p w:rsidR="00112D0A" w:rsidRPr="005F40B7" w:rsidRDefault="00112D0A" w:rsidP="000C58E3">
            <w:pPr>
              <w:spacing w:before="80" w:after="80"/>
              <w:jc w:val="center"/>
              <w:rPr>
                <w:rFonts w:ascii="Arial" w:hAnsi="Arial" w:cs="Arial"/>
                <w:sz w:val="20"/>
                <w:szCs w:val="20"/>
                <w:highlight w:val="magenta"/>
              </w:rPr>
            </w:pPr>
          </w:p>
        </w:tc>
        <w:tc>
          <w:tcPr>
            <w:tcW w:w="2340" w:type="dxa"/>
            <w:vAlign w:val="center"/>
          </w:tcPr>
          <w:p w:rsidR="00112D0A" w:rsidRPr="005F40B7" w:rsidRDefault="00112D0A" w:rsidP="000C58E3">
            <w:pPr>
              <w:spacing w:before="80" w:after="80"/>
              <w:jc w:val="center"/>
              <w:rPr>
                <w:rFonts w:ascii="Arial" w:hAnsi="Arial" w:cs="Arial"/>
                <w:sz w:val="20"/>
                <w:szCs w:val="20"/>
                <w:highlight w:val="magenta"/>
              </w:rPr>
            </w:pPr>
          </w:p>
        </w:tc>
      </w:tr>
      <w:tr w:rsidR="00112D0A" w:rsidRPr="005F40B7" w:rsidTr="00DB68AC">
        <w:trPr>
          <w:trHeight w:val="170"/>
        </w:trPr>
        <w:tc>
          <w:tcPr>
            <w:tcW w:w="675" w:type="dxa"/>
            <w:vAlign w:val="center"/>
          </w:tcPr>
          <w:p w:rsidR="00112D0A" w:rsidRPr="005F40B7" w:rsidRDefault="00112D0A" w:rsidP="000C58E3">
            <w:pPr>
              <w:spacing w:before="80" w:after="80"/>
              <w:jc w:val="center"/>
              <w:rPr>
                <w:rFonts w:ascii="Arial" w:hAnsi="Arial" w:cs="Arial"/>
                <w:sz w:val="20"/>
                <w:szCs w:val="20"/>
              </w:rPr>
            </w:pPr>
            <w:r w:rsidRPr="005F40B7">
              <w:rPr>
                <w:rFonts w:ascii="Arial" w:hAnsi="Arial" w:cs="Arial"/>
                <w:sz w:val="20"/>
                <w:szCs w:val="20"/>
              </w:rPr>
              <w:t>2.</w:t>
            </w:r>
          </w:p>
        </w:tc>
        <w:tc>
          <w:tcPr>
            <w:tcW w:w="5373" w:type="dxa"/>
            <w:vAlign w:val="center"/>
          </w:tcPr>
          <w:p w:rsidR="00112D0A" w:rsidRPr="005F40B7" w:rsidRDefault="00112D0A" w:rsidP="000C58E3">
            <w:pPr>
              <w:spacing w:before="80" w:after="80"/>
              <w:jc w:val="center"/>
              <w:rPr>
                <w:rFonts w:ascii="Arial" w:hAnsi="Arial" w:cs="Arial"/>
                <w:sz w:val="20"/>
                <w:szCs w:val="20"/>
              </w:rPr>
            </w:pPr>
          </w:p>
        </w:tc>
        <w:tc>
          <w:tcPr>
            <w:tcW w:w="2340" w:type="dxa"/>
            <w:vAlign w:val="center"/>
          </w:tcPr>
          <w:p w:rsidR="00112D0A" w:rsidRPr="005F40B7" w:rsidRDefault="00112D0A" w:rsidP="000C58E3">
            <w:pPr>
              <w:spacing w:before="80" w:after="80"/>
              <w:jc w:val="center"/>
              <w:rPr>
                <w:rFonts w:ascii="Arial" w:hAnsi="Arial" w:cs="Arial"/>
                <w:sz w:val="20"/>
                <w:szCs w:val="20"/>
              </w:rPr>
            </w:pPr>
          </w:p>
        </w:tc>
      </w:tr>
      <w:tr w:rsidR="00112D0A" w:rsidRPr="005F40B7" w:rsidTr="00DB68AC">
        <w:trPr>
          <w:trHeight w:val="170"/>
        </w:trPr>
        <w:tc>
          <w:tcPr>
            <w:tcW w:w="675" w:type="dxa"/>
            <w:vAlign w:val="center"/>
          </w:tcPr>
          <w:p w:rsidR="00112D0A" w:rsidRPr="005F40B7" w:rsidRDefault="00112D0A" w:rsidP="000C58E3">
            <w:pPr>
              <w:spacing w:before="80" w:after="80"/>
              <w:jc w:val="center"/>
              <w:rPr>
                <w:rFonts w:ascii="Arial" w:hAnsi="Arial" w:cs="Arial"/>
                <w:sz w:val="20"/>
                <w:szCs w:val="20"/>
              </w:rPr>
            </w:pPr>
            <w:r w:rsidRPr="005F40B7">
              <w:rPr>
                <w:rFonts w:ascii="Arial" w:hAnsi="Arial" w:cs="Arial"/>
                <w:sz w:val="20"/>
                <w:szCs w:val="20"/>
              </w:rPr>
              <w:t>3.</w:t>
            </w:r>
          </w:p>
        </w:tc>
        <w:tc>
          <w:tcPr>
            <w:tcW w:w="5373" w:type="dxa"/>
            <w:vAlign w:val="center"/>
          </w:tcPr>
          <w:p w:rsidR="00112D0A" w:rsidRPr="005F40B7" w:rsidRDefault="00112D0A" w:rsidP="000C58E3">
            <w:pPr>
              <w:spacing w:before="80" w:after="80"/>
              <w:jc w:val="center"/>
              <w:rPr>
                <w:rFonts w:ascii="Arial" w:hAnsi="Arial" w:cs="Arial"/>
                <w:sz w:val="20"/>
                <w:szCs w:val="20"/>
              </w:rPr>
            </w:pPr>
          </w:p>
        </w:tc>
        <w:tc>
          <w:tcPr>
            <w:tcW w:w="2340" w:type="dxa"/>
            <w:vAlign w:val="center"/>
          </w:tcPr>
          <w:p w:rsidR="00112D0A" w:rsidRPr="005F40B7" w:rsidRDefault="00112D0A" w:rsidP="000C58E3">
            <w:pPr>
              <w:spacing w:before="80" w:after="80"/>
              <w:jc w:val="center"/>
              <w:rPr>
                <w:rFonts w:ascii="Arial" w:hAnsi="Arial" w:cs="Arial"/>
                <w:sz w:val="20"/>
                <w:szCs w:val="20"/>
              </w:rPr>
            </w:pPr>
          </w:p>
        </w:tc>
      </w:tr>
    </w:tbl>
    <w:p w:rsidR="00112D0A" w:rsidRPr="005F40B7" w:rsidRDefault="00112D0A" w:rsidP="000C58E3">
      <w:pPr>
        <w:jc w:val="center"/>
        <w:rPr>
          <w:rFonts w:ascii="Arial" w:hAnsi="Arial" w:cs="Arial"/>
          <w:b/>
          <w:sz w:val="20"/>
          <w:szCs w:val="20"/>
        </w:rPr>
      </w:pPr>
    </w:p>
    <w:p w:rsidR="00112D0A" w:rsidRDefault="00112D0A" w:rsidP="000C58E3">
      <w:pPr>
        <w:jc w:val="center"/>
        <w:rPr>
          <w:rFonts w:ascii="Arial" w:hAnsi="Arial" w:cs="Arial"/>
          <w:b/>
          <w:sz w:val="20"/>
          <w:szCs w:val="20"/>
        </w:rPr>
      </w:pPr>
    </w:p>
    <w:p w:rsidR="00DB68AC" w:rsidRDefault="00DB68AC" w:rsidP="000C58E3">
      <w:pPr>
        <w:jc w:val="center"/>
        <w:rPr>
          <w:rFonts w:ascii="Arial" w:hAnsi="Arial" w:cs="Arial"/>
          <w:b/>
          <w:sz w:val="20"/>
          <w:szCs w:val="20"/>
        </w:rPr>
      </w:pPr>
    </w:p>
    <w:p w:rsidR="00DB68AC" w:rsidRDefault="00DB68AC" w:rsidP="000C58E3">
      <w:pPr>
        <w:jc w:val="center"/>
        <w:rPr>
          <w:rFonts w:ascii="Arial" w:hAnsi="Arial" w:cs="Arial"/>
          <w:b/>
          <w:sz w:val="20"/>
          <w:szCs w:val="20"/>
        </w:rPr>
      </w:pPr>
    </w:p>
    <w:p w:rsidR="00DB68AC" w:rsidRDefault="00DB68AC" w:rsidP="000C58E3">
      <w:pPr>
        <w:jc w:val="center"/>
        <w:rPr>
          <w:rFonts w:ascii="Arial" w:hAnsi="Arial" w:cs="Arial"/>
          <w:b/>
          <w:sz w:val="20"/>
          <w:szCs w:val="20"/>
        </w:rPr>
      </w:pPr>
    </w:p>
    <w:p w:rsidR="00DB68AC" w:rsidRDefault="00DB68AC" w:rsidP="000C58E3">
      <w:pPr>
        <w:jc w:val="center"/>
        <w:rPr>
          <w:rFonts w:ascii="Arial" w:hAnsi="Arial" w:cs="Arial"/>
          <w:b/>
          <w:sz w:val="20"/>
          <w:szCs w:val="20"/>
        </w:rPr>
      </w:pPr>
    </w:p>
    <w:p w:rsidR="00DB68AC" w:rsidRDefault="00DB68AC" w:rsidP="000C58E3">
      <w:pPr>
        <w:jc w:val="center"/>
        <w:rPr>
          <w:rFonts w:ascii="Arial" w:hAnsi="Arial" w:cs="Arial"/>
          <w:b/>
          <w:sz w:val="20"/>
          <w:szCs w:val="20"/>
        </w:rPr>
      </w:pPr>
    </w:p>
    <w:p w:rsidR="00DB68AC" w:rsidRDefault="00DB68AC" w:rsidP="000C58E3">
      <w:pPr>
        <w:jc w:val="center"/>
        <w:rPr>
          <w:rFonts w:ascii="Arial" w:hAnsi="Arial" w:cs="Arial"/>
          <w:b/>
          <w:sz w:val="20"/>
          <w:szCs w:val="20"/>
        </w:rPr>
      </w:pPr>
    </w:p>
    <w:tbl>
      <w:tblPr>
        <w:tblpPr w:leftFromText="180" w:rightFromText="180" w:vertAnchor="text" w:horzAnchor="page" w:tblpX="8024" w:tblpY="1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4"/>
      </w:tblGrid>
      <w:tr w:rsidR="00EA1C2A" w:rsidRPr="005F40B7" w:rsidTr="00EA1C2A">
        <w:trPr>
          <w:trHeight w:val="294"/>
        </w:trPr>
        <w:tc>
          <w:tcPr>
            <w:tcW w:w="514" w:type="dxa"/>
          </w:tcPr>
          <w:p w:rsidR="00EA1C2A" w:rsidRPr="005F40B7" w:rsidRDefault="00EA1C2A" w:rsidP="00EA1C2A">
            <w:pPr>
              <w:jc w:val="both"/>
              <w:rPr>
                <w:rFonts w:ascii="Arial" w:hAnsi="Arial" w:cs="Arial"/>
                <w:sz w:val="20"/>
                <w:szCs w:val="20"/>
              </w:rPr>
            </w:pPr>
          </w:p>
        </w:tc>
      </w:tr>
    </w:tbl>
    <w:p w:rsidR="00112D0A" w:rsidRPr="005F40B7" w:rsidRDefault="00112D0A" w:rsidP="000C58E3">
      <w:pPr>
        <w:rPr>
          <w:rFonts w:ascii="Arial" w:hAnsi="Arial" w:cs="Arial"/>
          <w:b/>
          <w:sz w:val="20"/>
          <w:szCs w:val="20"/>
        </w:rPr>
      </w:pPr>
    </w:p>
    <w:p w:rsidR="00984A04" w:rsidRDefault="00112D0A">
      <w:pPr>
        <w:pStyle w:val="ac"/>
        <w:numPr>
          <w:ilvl w:val="0"/>
          <w:numId w:val="11"/>
        </w:numPr>
        <w:ind w:left="993"/>
        <w:jc w:val="both"/>
        <w:rPr>
          <w:rFonts w:ascii="Arial" w:hAnsi="Arial" w:cs="Arial"/>
          <w:sz w:val="20"/>
          <w:szCs w:val="20"/>
        </w:rPr>
      </w:pPr>
      <w:r w:rsidRPr="000C58E3">
        <w:rPr>
          <w:rFonts w:ascii="Arial" w:hAnsi="Arial" w:cs="Arial"/>
          <w:sz w:val="20"/>
          <w:szCs w:val="20"/>
        </w:rPr>
        <w:t xml:space="preserve">Δεν συνιστά </w:t>
      </w:r>
      <w:r w:rsidR="00691983" w:rsidRPr="000C58E3">
        <w:rPr>
          <w:rFonts w:ascii="Arial" w:hAnsi="Arial" w:cs="Arial"/>
          <w:sz w:val="20"/>
          <w:szCs w:val="20"/>
        </w:rPr>
        <w:t>«</w:t>
      </w:r>
      <w:r w:rsidRPr="000C58E3">
        <w:rPr>
          <w:rFonts w:ascii="Arial" w:hAnsi="Arial" w:cs="Arial"/>
          <w:sz w:val="20"/>
          <w:szCs w:val="20"/>
        </w:rPr>
        <w:t>ενιαία επιχείρηση</w:t>
      </w:r>
      <w:r w:rsidR="00691983" w:rsidRPr="000C58E3">
        <w:rPr>
          <w:rFonts w:ascii="Arial" w:hAnsi="Arial" w:cs="Arial"/>
          <w:sz w:val="20"/>
          <w:szCs w:val="20"/>
        </w:rPr>
        <w:t>»</w:t>
      </w:r>
      <w:r w:rsidRPr="000C58E3">
        <w:rPr>
          <w:rFonts w:ascii="Arial" w:hAnsi="Arial" w:cs="Arial"/>
          <w:sz w:val="20"/>
          <w:szCs w:val="20"/>
        </w:rPr>
        <w:t xml:space="preserve"> με καμία άλλη επιχείρηση</w:t>
      </w:r>
      <w:r w:rsidR="003D5D18">
        <w:rPr>
          <w:rFonts w:ascii="Arial" w:hAnsi="Arial" w:cs="Arial"/>
          <w:sz w:val="20"/>
          <w:szCs w:val="20"/>
        </w:rPr>
        <w:t>.</w:t>
      </w:r>
      <w:r w:rsidRPr="000C58E3">
        <w:rPr>
          <w:rFonts w:ascii="Arial" w:hAnsi="Arial" w:cs="Arial"/>
          <w:sz w:val="20"/>
          <w:szCs w:val="20"/>
        </w:rPr>
        <w:t xml:space="preserve"> </w:t>
      </w:r>
    </w:p>
    <w:p w:rsidR="002D445E" w:rsidRPr="005F40B7" w:rsidRDefault="002D445E" w:rsidP="000C58E3">
      <w:pPr>
        <w:jc w:val="both"/>
        <w:rPr>
          <w:rFonts w:ascii="Arial" w:hAnsi="Arial" w:cs="Arial"/>
          <w:sz w:val="20"/>
          <w:szCs w:val="20"/>
        </w:rPr>
      </w:pPr>
    </w:p>
    <w:p w:rsidR="00B41EF7" w:rsidRDefault="00B41EF7" w:rsidP="000C58E3">
      <w:pPr>
        <w:jc w:val="both"/>
        <w:rPr>
          <w:rFonts w:ascii="Arial" w:hAnsi="Arial" w:cs="Arial"/>
          <w:b/>
          <w:sz w:val="20"/>
          <w:szCs w:val="20"/>
        </w:rPr>
      </w:pPr>
    </w:p>
    <w:p w:rsidR="00112D0A" w:rsidRPr="005F40B7" w:rsidRDefault="00112D0A" w:rsidP="000C58E3">
      <w:pPr>
        <w:jc w:val="both"/>
        <w:rPr>
          <w:rFonts w:ascii="Arial" w:hAnsi="Arial" w:cs="Arial"/>
          <w:sz w:val="20"/>
          <w:szCs w:val="20"/>
        </w:rPr>
      </w:pPr>
      <w:r w:rsidRPr="005F40B7">
        <w:rPr>
          <w:rFonts w:ascii="Arial" w:hAnsi="Arial" w:cs="Arial"/>
          <w:b/>
          <w:sz w:val="20"/>
          <w:szCs w:val="20"/>
        </w:rPr>
        <w:lastRenderedPageBreak/>
        <w:t>Β.</w:t>
      </w:r>
      <w:r w:rsidR="00691983" w:rsidRPr="005F40B7">
        <w:rPr>
          <w:rFonts w:ascii="Arial" w:hAnsi="Arial" w:cs="Arial"/>
          <w:sz w:val="20"/>
          <w:szCs w:val="20"/>
        </w:rPr>
        <w:t xml:space="preserve"> </w:t>
      </w:r>
      <w:r w:rsidR="001906D3" w:rsidRPr="005F40B7">
        <w:rPr>
          <w:rFonts w:ascii="Arial" w:hAnsi="Arial" w:cs="Arial"/>
          <w:sz w:val="20"/>
          <w:szCs w:val="20"/>
        </w:rPr>
        <w:t xml:space="preserve">Η ενίσχυση </w:t>
      </w:r>
      <w:r w:rsidR="00BC047A" w:rsidRPr="005F40B7">
        <w:rPr>
          <w:rFonts w:ascii="Arial" w:hAnsi="Arial" w:cs="Arial"/>
          <w:sz w:val="20"/>
          <w:szCs w:val="20"/>
        </w:rPr>
        <w:t xml:space="preserve">ήσσονος σημασίας </w:t>
      </w:r>
      <w:r w:rsidR="001906D3" w:rsidRPr="005F40B7">
        <w:rPr>
          <w:rFonts w:ascii="Arial" w:hAnsi="Arial" w:cs="Arial"/>
          <w:sz w:val="20"/>
          <w:szCs w:val="20"/>
        </w:rPr>
        <w:t>που πρόκειται να χορηγηθεί</w:t>
      </w:r>
      <w:r w:rsidR="006947BA">
        <w:rPr>
          <w:rStyle w:val="aa"/>
          <w:rFonts w:ascii="Arial" w:hAnsi="Arial" w:cs="Arial"/>
        </w:rPr>
        <w:endnoteReference w:id="5"/>
      </w:r>
      <w:r w:rsidR="006947BA">
        <w:rPr>
          <w:rFonts w:ascii="Arial" w:hAnsi="Arial" w:cs="Arial"/>
          <w:sz w:val="20"/>
          <w:szCs w:val="20"/>
          <w:vertAlign w:val="superscript"/>
        </w:rPr>
        <w:t xml:space="preserve"> </w:t>
      </w:r>
      <w:r w:rsidR="001906D3" w:rsidRPr="005F40B7">
        <w:rPr>
          <w:rFonts w:ascii="Arial" w:hAnsi="Arial" w:cs="Arial"/>
          <w:sz w:val="20"/>
          <w:szCs w:val="20"/>
        </w:rPr>
        <w:t>στην ως άνω επιχείρηση</w:t>
      </w:r>
      <w:r w:rsidR="006947BA">
        <w:rPr>
          <w:rStyle w:val="aa"/>
          <w:rFonts w:ascii="Arial" w:hAnsi="Arial" w:cs="Arial"/>
        </w:rPr>
        <w:endnoteReference w:id="6"/>
      </w:r>
      <w:r w:rsidR="00B65317" w:rsidRPr="005F40B7">
        <w:rPr>
          <w:rFonts w:ascii="Arial" w:hAnsi="Arial" w:cs="Arial"/>
          <w:sz w:val="20"/>
          <w:szCs w:val="20"/>
        </w:rPr>
        <w:t>,</w:t>
      </w:r>
      <w:r w:rsidR="006947BA">
        <w:rPr>
          <w:rStyle w:val="aa"/>
          <w:rFonts w:ascii="Arial" w:hAnsi="Arial" w:cs="Arial"/>
        </w:rPr>
        <w:endnoteReference w:id="7"/>
      </w:r>
      <w:r w:rsidR="001906D3" w:rsidRPr="005F40B7">
        <w:rPr>
          <w:rFonts w:ascii="Arial" w:hAnsi="Arial" w:cs="Arial"/>
          <w:sz w:val="20"/>
          <w:szCs w:val="20"/>
        </w:rPr>
        <w:t xml:space="preserve"> βάσει της </w:t>
      </w:r>
      <w:r w:rsidR="00D903C1">
        <w:rPr>
          <w:rFonts w:ascii="Arial" w:hAnsi="Arial" w:cs="Arial"/>
          <w:sz w:val="20"/>
          <w:szCs w:val="20"/>
        </w:rPr>
        <w:t>(αναφέρετε τη σχετική</w:t>
      </w:r>
      <w:r w:rsidR="00D54B70">
        <w:rPr>
          <w:rFonts w:ascii="Arial" w:hAnsi="Arial" w:cs="Arial"/>
          <w:sz w:val="20"/>
          <w:szCs w:val="20"/>
        </w:rPr>
        <w:t xml:space="preserve"> νομική βάση</w:t>
      </w:r>
      <w:r w:rsidR="00D903C1">
        <w:rPr>
          <w:rFonts w:ascii="Arial" w:hAnsi="Arial" w:cs="Arial"/>
          <w:sz w:val="20"/>
          <w:szCs w:val="20"/>
        </w:rPr>
        <w:t>)</w:t>
      </w:r>
      <w:r w:rsidR="001906D3" w:rsidRPr="005F40B7">
        <w:rPr>
          <w:rFonts w:ascii="Arial" w:hAnsi="Arial" w:cs="Arial"/>
          <w:sz w:val="20"/>
          <w:szCs w:val="20"/>
        </w:rPr>
        <w:t>………………………………</w:t>
      </w:r>
      <w:r w:rsidR="00BC047A" w:rsidRPr="005F40B7">
        <w:rPr>
          <w:rFonts w:ascii="Arial" w:hAnsi="Arial" w:cs="Arial"/>
          <w:sz w:val="20"/>
          <w:szCs w:val="20"/>
        </w:rPr>
        <w:t>……………</w:t>
      </w:r>
      <w:r w:rsidR="00B65317" w:rsidRPr="005F40B7">
        <w:rPr>
          <w:rFonts w:ascii="Arial" w:hAnsi="Arial" w:cs="Arial"/>
          <w:sz w:val="20"/>
          <w:szCs w:val="20"/>
        </w:rPr>
        <w:t xml:space="preserve">………...., </w:t>
      </w:r>
      <w:r w:rsidR="001906D3" w:rsidRPr="005F40B7">
        <w:rPr>
          <w:rFonts w:ascii="Arial" w:hAnsi="Arial" w:cs="Arial"/>
          <w:sz w:val="20"/>
          <w:szCs w:val="20"/>
        </w:rPr>
        <w:t xml:space="preserve">αφορά δραστηριότητες </w:t>
      </w:r>
      <w:r w:rsidR="00C5561C" w:rsidRPr="005F40B7">
        <w:rPr>
          <w:rFonts w:ascii="Arial" w:hAnsi="Arial" w:cs="Arial"/>
          <w:sz w:val="20"/>
          <w:szCs w:val="20"/>
        </w:rPr>
        <w:t xml:space="preserve">της επιχείρησης </w:t>
      </w:r>
      <w:r w:rsidR="001906D3" w:rsidRPr="005F40B7">
        <w:rPr>
          <w:rFonts w:ascii="Arial" w:hAnsi="Arial" w:cs="Arial"/>
          <w:sz w:val="20"/>
          <w:szCs w:val="20"/>
        </w:rPr>
        <w:t>που</w:t>
      </w:r>
      <w:r w:rsidR="007A6F7D">
        <w:rPr>
          <w:rFonts w:ascii="Arial" w:hAnsi="Arial" w:cs="Arial"/>
          <w:sz w:val="20"/>
          <w:szCs w:val="20"/>
        </w:rPr>
        <w:t xml:space="preserve"> </w:t>
      </w:r>
      <w:r w:rsidR="00B84625" w:rsidRPr="00B84625">
        <w:rPr>
          <w:rFonts w:ascii="Arial" w:hAnsi="Arial" w:cs="Arial"/>
          <w:b/>
          <w:sz w:val="20"/>
          <w:szCs w:val="20"/>
        </w:rPr>
        <w:t>δεν</w:t>
      </w:r>
      <w:r w:rsidR="001906D3" w:rsidRPr="005F40B7">
        <w:rPr>
          <w:rFonts w:ascii="Arial" w:hAnsi="Arial" w:cs="Arial"/>
          <w:sz w:val="20"/>
          <w:szCs w:val="20"/>
        </w:rPr>
        <w:t xml:space="preserve"> εμπίπτουν</w:t>
      </w:r>
      <w:r w:rsidR="00691983" w:rsidRPr="005F40B7">
        <w:rPr>
          <w:rFonts w:ascii="Arial" w:hAnsi="Arial" w:cs="Arial"/>
          <w:sz w:val="20"/>
          <w:szCs w:val="20"/>
        </w:rPr>
        <w:t>:</w:t>
      </w:r>
    </w:p>
    <w:p w:rsidR="00691983" w:rsidRDefault="00691983" w:rsidP="000C58E3">
      <w:pPr>
        <w:jc w:val="both"/>
        <w:rPr>
          <w:rFonts w:ascii="Arial" w:hAnsi="Arial" w:cs="Arial"/>
          <w:sz w:val="20"/>
          <w:szCs w:val="20"/>
        </w:rPr>
      </w:pPr>
    </w:p>
    <w:p w:rsidR="007A6F7D" w:rsidRPr="001D3BE7" w:rsidRDefault="0000114F" w:rsidP="00CA656D">
      <w:pPr>
        <w:pStyle w:val="ac"/>
        <w:numPr>
          <w:ilvl w:val="0"/>
          <w:numId w:val="12"/>
        </w:numPr>
        <w:ind w:left="568" w:hanging="284"/>
        <w:jc w:val="both"/>
        <w:rPr>
          <w:rFonts w:ascii="Arial" w:hAnsi="Arial" w:cs="Arial"/>
          <w:sz w:val="20"/>
          <w:szCs w:val="20"/>
        </w:rPr>
      </w:pPr>
      <w:r>
        <w:rPr>
          <w:rFonts w:ascii="Arial" w:hAnsi="Arial" w:cs="Arial"/>
          <w:sz w:val="20"/>
          <w:szCs w:val="20"/>
        </w:rPr>
        <w:t>στην</w:t>
      </w:r>
      <w:r w:rsidR="007A6F7D" w:rsidRPr="001D3BE7">
        <w:rPr>
          <w:rFonts w:ascii="Arial" w:hAnsi="Arial" w:cs="Arial"/>
          <w:sz w:val="20"/>
          <w:szCs w:val="20"/>
        </w:rPr>
        <w:t xml:space="preserve"> </w:t>
      </w:r>
      <w:r w:rsidR="001D3BE7" w:rsidRPr="001D3BE7">
        <w:rPr>
          <w:rFonts w:ascii="Arial" w:hAnsi="Arial" w:cs="Arial"/>
          <w:sz w:val="20"/>
          <w:szCs w:val="20"/>
        </w:rPr>
        <w:t>πρωτογεν</w:t>
      </w:r>
      <w:r>
        <w:rPr>
          <w:rFonts w:ascii="Arial" w:hAnsi="Arial" w:cs="Arial"/>
          <w:sz w:val="20"/>
          <w:szCs w:val="20"/>
        </w:rPr>
        <w:t>ή</w:t>
      </w:r>
      <w:r w:rsidR="001D3BE7" w:rsidRPr="001D3BE7">
        <w:rPr>
          <w:rFonts w:ascii="Arial" w:hAnsi="Arial" w:cs="Arial"/>
          <w:sz w:val="20"/>
          <w:szCs w:val="20"/>
        </w:rPr>
        <w:t xml:space="preserve"> παραγωγή προϊόντων </w:t>
      </w:r>
      <w:r w:rsidR="007A6F7D" w:rsidRPr="001D3BE7">
        <w:rPr>
          <w:rFonts w:ascii="Arial" w:hAnsi="Arial" w:cs="Arial"/>
          <w:sz w:val="20"/>
          <w:szCs w:val="20"/>
        </w:rPr>
        <w:t>αλιείας και της υδατοκαλλιέργειας</w:t>
      </w:r>
      <w:r w:rsidR="006947BA">
        <w:rPr>
          <w:rStyle w:val="aa"/>
          <w:rFonts w:ascii="Arial" w:hAnsi="Arial" w:cs="Arial"/>
        </w:rPr>
        <w:endnoteReference w:id="8"/>
      </w:r>
      <w:r w:rsidR="004E525F" w:rsidRPr="004E525F">
        <w:rPr>
          <w:rFonts w:ascii="Arial" w:hAnsi="Arial" w:cs="Arial"/>
          <w:sz w:val="20"/>
          <w:szCs w:val="20"/>
          <w:vertAlign w:val="superscript"/>
        </w:rPr>
        <w:t>,</w:t>
      </w:r>
      <w:r w:rsidR="006947BA">
        <w:rPr>
          <w:rStyle w:val="aa"/>
          <w:rFonts w:ascii="Arial" w:hAnsi="Arial" w:cs="Arial"/>
        </w:rPr>
        <w:endnoteReference w:id="9"/>
      </w:r>
      <w:r w:rsidR="00BD2450" w:rsidRPr="001D3BE7">
        <w:rPr>
          <w:rFonts w:ascii="Arial" w:hAnsi="Arial" w:cs="Arial"/>
          <w:sz w:val="20"/>
          <w:szCs w:val="20"/>
        </w:rPr>
        <w:t>,</w:t>
      </w:r>
    </w:p>
    <w:p w:rsidR="001D3BE7" w:rsidRPr="001D3BE7" w:rsidRDefault="0000114F" w:rsidP="00CA656D">
      <w:pPr>
        <w:pStyle w:val="ac"/>
        <w:numPr>
          <w:ilvl w:val="0"/>
          <w:numId w:val="12"/>
        </w:numPr>
        <w:ind w:left="568" w:hanging="284"/>
        <w:jc w:val="both"/>
        <w:rPr>
          <w:rFonts w:ascii="Arial" w:hAnsi="Arial" w:cs="Arial"/>
          <w:sz w:val="20"/>
          <w:szCs w:val="20"/>
        </w:rPr>
      </w:pPr>
      <w:r>
        <w:rPr>
          <w:rFonts w:ascii="Arial" w:hAnsi="Arial" w:cs="Arial"/>
          <w:sz w:val="20"/>
          <w:szCs w:val="20"/>
        </w:rPr>
        <w:t>στη</w:t>
      </w:r>
      <w:r w:rsidR="001D3BE7">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0"/>
      </w:r>
      <w:r w:rsidR="001D3BE7">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Pr>
          <w:rFonts w:ascii="Arial" w:hAnsi="Arial" w:cs="Arial"/>
          <w:sz w:val="20"/>
          <w:szCs w:val="20"/>
        </w:rPr>
        <w:t>που αγοράζονται ή διατίθενται στην αγορά,</w:t>
      </w:r>
    </w:p>
    <w:p w:rsidR="007A6F7D" w:rsidRPr="00BD2450" w:rsidRDefault="007A6F7D" w:rsidP="00EA1C2A">
      <w:pPr>
        <w:ind w:left="567" w:hanging="284"/>
        <w:jc w:val="both"/>
        <w:rPr>
          <w:rFonts w:ascii="Arial" w:hAnsi="Arial" w:cs="Arial"/>
          <w:sz w:val="20"/>
          <w:szCs w:val="20"/>
        </w:rPr>
      </w:pPr>
      <w:r>
        <w:rPr>
          <w:rFonts w:ascii="Arial" w:hAnsi="Arial" w:cs="Arial"/>
          <w:sz w:val="20"/>
          <w:szCs w:val="20"/>
          <w:lang w:val="en-US"/>
        </w:rPr>
        <w:t>ii</w:t>
      </w:r>
      <w:r w:rsidR="004D3B73">
        <w:rPr>
          <w:rFonts w:ascii="Arial" w:hAnsi="Arial" w:cs="Arial"/>
          <w:sz w:val="20"/>
          <w:szCs w:val="20"/>
          <w:lang w:val="en-US"/>
        </w:rPr>
        <w:t>i</w:t>
      </w:r>
      <w:r w:rsidRPr="007A6F7D">
        <w:rPr>
          <w:rFonts w:ascii="Arial" w:hAnsi="Arial" w:cs="Arial"/>
          <w:sz w:val="20"/>
          <w:szCs w:val="20"/>
        </w:rPr>
        <w:t xml:space="preserve">) </w:t>
      </w:r>
      <w:r>
        <w:rPr>
          <w:rFonts w:ascii="Arial" w:hAnsi="Arial" w:cs="Arial"/>
          <w:sz w:val="20"/>
          <w:szCs w:val="20"/>
        </w:rPr>
        <w:t>στην πρωτογενή παραγωγή</w:t>
      </w:r>
      <w:r w:rsidR="00E17B40">
        <w:rPr>
          <w:rStyle w:val="aa"/>
          <w:rFonts w:ascii="Arial" w:hAnsi="Arial" w:cs="Arial"/>
        </w:rPr>
        <w:endnoteReference w:id="11"/>
      </w:r>
      <w:r>
        <w:rPr>
          <w:rFonts w:ascii="Arial" w:hAnsi="Arial" w:cs="Arial"/>
          <w:sz w:val="20"/>
          <w:szCs w:val="20"/>
        </w:rPr>
        <w:t xml:space="preserve"> γεωργικών προϊόντων</w:t>
      </w:r>
      <w:r w:rsidR="00E736CA">
        <w:rPr>
          <w:rStyle w:val="aa"/>
          <w:rFonts w:ascii="Arial" w:hAnsi="Arial" w:cs="Arial"/>
        </w:rPr>
        <w:endnoteReference w:id="12"/>
      </w:r>
      <w:r w:rsidR="00BD2450">
        <w:rPr>
          <w:rFonts w:ascii="Arial" w:hAnsi="Arial" w:cs="Arial"/>
          <w:sz w:val="20"/>
          <w:szCs w:val="20"/>
        </w:rPr>
        <w:t>,</w:t>
      </w:r>
    </w:p>
    <w:p w:rsidR="007A6F7D" w:rsidRDefault="007A6F7D" w:rsidP="00EA1C2A">
      <w:pPr>
        <w:ind w:left="567" w:hanging="284"/>
        <w:jc w:val="both"/>
        <w:rPr>
          <w:rFonts w:ascii="Arial" w:hAnsi="Arial" w:cs="Arial"/>
          <w:sz w:val="20"/>
          <w:szCs w:val="20"/>
        </w:rPr>
      </w:pPr>
      <w:r>
        <w:rPr>
          <w:rFonts w:ascii="Arial" w:hAnsi="Arial" w:cs="Arial"/>
          <w:sz w:val="20"/>
          <w:szCs w:val="20"/>
          <w:lang w:val="en-US"/>
        </w:rPr>
        <w:t>i</w:t>
      </w:r>
      <w:r w:rsidR="001F2444">
        <w:rPr>
          <w:rFonts w:ascii="Arial" w:hAnsi="Arial" w:cs="Arial"/>
          <w:sz w:val="20"/>
          <w:szCs w:val="20"/>
          <w:lang w:val="en-US"/>
        </w:rPr>
        <w:t>v</w:t>
      </w:r>
      <w:r w:rsidRPr="007A6F7D">
        <w:rPr>
          <w:rFonts w:ascii="Arial" w:hAnsi="Arial" w:cs="Arial"/>
          <w:sz w:val="20"/>
          <w:szCs w:val="20"/>
        </w:rPr>
        <w:t>)</w:t>
      </w:r>
      <w:r>
        <w:rPr>
          <w:rFonts w:ascii="Arial" w:hAnsi="Arial" w:cs="Arial"/>
          <w:sz w:val="20"/>
          <w:szCs w:val="20"/>
        </w:rPr>
        <w:t xml:space="preserve"> στον τομέα της μεταποίησης</w:t>
      </w:r>
      <w:r w:rsidR="00E736CA">
        <w:rPr>
          <w:rStyle w:val="aa"/>
          <w:rFonts w:ascii="Arial" w:hAnsi="Arial" w:cs="Arial"/>
        </w:rPr>
        <w:endnoteReference w:id="13"/>
      </w:r>
      <w:r>
        <w:rPr>
          <w:rFonts w:ascii="Arial" w:hAnsi="Arial" w:cs="Arial"/>
          <w:sz w:val="20"/>
          <w:szCs w:val="20"/>
        </w:rPr>
        <w:t xml:space="preserve"> και της εμπορίας</w:t>
      </w:r>
      <w:r w:rsidR="00E736CA">
        <w:rPr>
          <w:rStyle w:val="aa"/>
          <w:rFonts w:ascii="Arial" w:hAnsi="Arial" w:cs="Arial"/>
        </w:rPr>
        <w:endnoteReference w:id="14"/>
      </w:r>
      <w:r>
        <w:rPr>
          <w:rFonts w:ascii="Arial" w:hAnsi="Arial" w:cs="Arial"/>
          <w:sz w:val="20"/>
          <w:szCs w:val="20"/>
        </w:rPr>
        <w:t xml:space="preserve"> γεωργικών προϊόντων, 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ή </w:t>
      </w:r>
      <w:r w:rsidR="0000114F">
        <w:rPr>
          <w:rFonts w:ascii="Arial" w:hAnsi="Arial" w:cs="Arial"/>
          <w:sz w:val="20"/>
          <w:szCs w:val="20"/>
        </w:rPr>
        <w:t xml:space="preserve">όταν </w:t>
      </w:r>
      <w:r>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Pr>
          <w:rFonts w:ascii="Arial" w:hAnsi="Arial" w:cs="Arial"/>
          <w:sz w:val="20"/>
          <w:szCs w:val="20"/>
        </w:rPr>
        <w:t>,</w:t>
      </w:r>
    </w:p>
    <w:p w:rsidR="007A6F7D" w:rsidRPr="00BD2450" w:rsidRDefault="007A6F7D" w:rsidP="00EA1C2A">
      <w:pPr>
        <w:ind w:left="567" w:hanging="284"/>
        <w:jc w:val="both"/>
        <w:rPr>
          <w:rFonts w:ascii="Arial" w:hAnsi="Arial" w:cs="Arial"/>
          <w:sz w:val="20"/>
          <w:szCs w:val="20"/>
        </w:rPr>
      </w:pPr>
      <w:r>
        <w:rPr>
          <w:rFonts w:ascii="Arial" w:hAnsi="Arial" w:cs="Arial"/>
          <w:sz w:val="20"/>
          <w:szCs w:val="20"/>
          <w:lang w:val="en-US"/>
        </w:rPr>
        <w:t>v</w:t>
      </w:r>
      <w:r w:rsidRPr="007A6F7D">
        <w:rPr>
          <w:rFonts w:ascii="Arial" w:hAnsi="Arial" w:cs="Arial"/>
          <w:sz w:val="20"/>
          <w:szCs w:val="20"/>
        </w:rPr>
        <w:t>) 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Pr>
          <w:rFonts w:ascii="Arial" w:hAnsi="Arial" w:cs="Arial"/>
          <w:sz w:val="20"/>
          <w:szCs w:val="20"/>
        </w:rPr>
        <w:t>,</w:t>
      </w:r>
    </w:p>
    <w:p w:rsidR="007A6F7D" w:rsidRPr="007A6F7D" w:rsidRDefault="007A6F7D" w:rsidP="00EA1C2A">
      <w:pPr>
        <w:ind w:left="567" w:hanging="284"/>
        <w:jc w:val="both"/>
        <w:rPr>
          <w:rFonts w:ascii="Arial" w:hAnsi="Arial" w:cs="Arial"/>
          <w:sz w:val="20"/>
          <w:szCs w:val="20"/>
        </w:rPr>
      </w:pPr>
      <w:r>
        <w:rPr>
          <w:rFonts w:ascii="Arial" w:hAnsi="Arial" w:cs="Arial"/>
          <w:sz w:val="20"/>
          <w:szCs w:val="20"/>
          <w:lang w:val="en-US"/>
        </w:rPr>
        <w:t>v</w:t>
      </w:r>
      <w:r w:rsidR="001F2444">
        <w:rPr>
          <w:rFonts w:ascii="Arial" w:hAnsi="Arial" w:cs="Arial"/>
          <w:sz w:val="20"/>
          <w:szCs w:val="20"/>
          <w:lang w:val="en-US"/>
        </w:rPr>
        <w:t>i</w:t>
      </w:r>
      <w:r w:rsidRPr="007A6F7D">
        <w:rPr>
          <w:rFonts w:ascii="Arial" w:hAnsi="Arial" w:cs="Arial"/>
          <w:sz w:val="20"/>
          <w:szCs w:val="20"/>
        </w:rPr>
        <w:t xml:space="preserve">) ενισχύσεις για τις οποίες τίθεται ως όρος η χρήση εγχώριων αγαθών </w:t>
      </w:r>
      <w:r w:rsidR="009F0C88">
        <w:rPr>
          <w:rFonts w:ascii="Arial" w:hAnsi="Arial" w:cs="Arial"/>
          <w:sz w:val="20"/>
          <w:szCs w:val="20"/>
        </w:rPr>
        <w:t xml:space="preserve">και υπηρεσιών </w:t>
      </w:r>
      <w:r w:rsidRPr="007A6F7D">
        <w:rPr>
          <w:rFonts w:ascii="Arial" w:hAnsi="Arial" w:cs="Arial"/>
          <w:sz w:val="20"/>
          <w:szCs w:val="20"/>
        </w:rPr>
        <w:t>αντί των εισαγόμενων.</w:t>
      </w:r>
    </w:p>
    <w:p w:rsidR="005D0D5B" w:rsidRPr="005D0D5B" w:rsidRDefault="005D0D5B" w:rsidP="005D0D5B">
      <w:pPr>
        <w:rPr>
          <w:vanish/>
        </w:rPr>
      </w:pPr>
    </w:p>
    <w:p w:rsidR="00DD70FE" w:rsidRPr="005F40B7" w:rsidRDefault="00DD70FE" w:rsidP="000C58E3">
      <w:pPr>
        <w:jc w:val="both"/>
        <w:rPr>
          <w:rFonts w:ascii="Arial" w:hAnsi="Arial" w:cs="Arial"/>
          <w:sz w:val="20"/>
          <w:szCs w:val="20"/>
        </w:rPr>
      </w:pPr>
    </w:p>
    <w:p w:rsidR="00B448CD" w:rsidRDefault="009429B8" w:rsidP="003E5A68">
      <w:pPr>
        <w:ind w:left="284" w:hanging="284"/>
        <w:jc w:val="both"/>
        <w:rPr>
          <w:rFonts w:ascii="Arial" w:hAnsi="Arial" w:cs="Arial"/>
          <w:sz w:val="20"/>
          <w:szCs w:val="20"/>
        </w:rPr>
      </w:pPr>
      <w:r w:rsidRPr="009429B8">
        <w:rPr>
          <w:rFonts w:ascii="Arial" w:hAnsi="Arial" w:cs="Arial"/>
          <w:b/>
          <w:sz w:val="20"/>
          <w:szCs w:val="20"/>
        </w:rPr>
        <w:t xml:space="preserve">Γ. </w:t>
      </w:r>
      <w:r w:rsidR="00BB681A">
        <w:rPr>
          <w:rFonts w:ascii="Arial" w:hAnsi="Arial" w:cs="Arial"/>
          <w:i/>
          <w:sz w:val="20"/>
          <w:szCs w:val="20"/>
        </w:rPr>
        <w:t>(</w:t>
      </w:r>
      <w:r w:rsidR="00B84625" w:rsidRPr="00B84625">
        <w:rPr>
          <w:rFonts w:ascii="Arial" w:hAnsi="Arial" w:cs="Arial"/>
          <w:i/>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E736CA">
        <w:rPr>
          <w:rFonts w:ascii="Arial" w:hAnsi="Arial" w:cs="Arial"/>
          <w:i/>
          <w:sz w:val="20"/>
          <w:szCs w:val="20"/>
        </w:rPr>
        <w:t>202</w:t>
      </w:r>
      <w:r w:rsidR="00B84625" w:rsidRPr="00B84625">
        <w:rPr>
          <w:rFonts w:ascii="Arial" w:hAnsi="Arial" w:cs="Arial"/>
          <w:i/>
          <w:sz w:val="20"/>
          <w:szCs w:val="20"/>
        </w:rPr>
        <w:t>3</w:t>
      </w:r>
      <w:r w:rsidR="00D903C1">
        <w:rPr>
          <w:rFonts w:ascii="Arial" w:hAnsi="Arial" w:cs="Arial"/>
          <w:i/>
          <w:sz w:val="20"/>
          <w:szCs w:val="20"/>
        </w:rPr>
        <w:t>/283</w:t>
      </w:r>
      <w:r w:rsidR="001F2444" w:rsidRPr="001F2444">
        <w:rPr>
          <w:rFonts w:ascii="Arial" w:hAnsi="Arial" w:cs="Arial"/>
          <w:i/>
          <w:sz w:val="20"/>
          <w:szCs w:val="20"/>
        </w:rPr>
        <w:t>2</w:t>
      </w:r>
      <w:r w:rsidR="00BB681A">
        <w:rPr>
          <w:rFonts w:ascii="Arial" w:hAnsi="Arial" w:cs="Arial"/>
          <w:i/>
          <w:sz w:val="20"/>
          <w:szCs w:val="20"/>
        </w:rPr>
        <w:t>)</w:t>
      </w:r>
      <w:r w:rsidR="00B84625" w:rsidRPr="00B84625">
        <w:rPr>
          <w:rFonts w:ascii="Arial" w:hAnsi="Arial" w:cs="Arial"/>
          <w:i/>
          <w:sz w:val="20"/>
          <w:szCs w:val="20"/>
        </w:rPr>
        <w:t xml:space="preserve"> </w:t>
      </w:r>
    </w:p>
    <w:p w:rsidR="00D1636A" w:rsidRPr="009429B8" w:rsidRDefault="00B448CD" w:rsidP="003E5A68">
      <w:pPr>
        <w:ind w:left="284"/>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στον τομέα (στους τομείς)…………</w:t>
      </w:r>
      <w:r w:rsidR="001F2444">
        <w:rPr>
          <w:rFonts w:ascii="Arial" w:hAnsi="Arial" w:cs="Arial"/>
          <w:sz w:val="20"/>
          <w:szCs w:val="20"/>
        </w:rPr>
        <w:t>……………………………………</w:t>
      </w:r>
      <w:r w:rsidR="001F2444" w:rsidRPr="001F2444">
        <w:rPr>
          <w:rFonts w:ascii="Arial" w:hAnsi="Arial" w:cs="Arial"/>
          <w:sz w:val="20"/>
          <w:szCs w:val="20"/>
        </w:rPr>
        <w:t>...</w:t>
      </w:r>
      <w:r w:rsidR="00BB681A">
        <w:rPr>
          <w:rFonts w:ascii="Arial" w:hAnsi="Arial" w:cs="Arial"/>
          <w:sz w:val="20"/>
          <w:szCs w:val="20"/>
        </w:rPr>
        <w:t>.</w:t>
      </w:r>
      <w:r w:rsidR="001F2444" w:rsidRPr="001F2444">
        <w:rPr>
          <w:rFonts w:ascii="Arial" w:hAnsi="Arial" w:cs="Arial"/>
          <w:sz w:val="20"/>
          <w:szCs w:val="20"/>
        </w:rPr>
        <w:t xml:space="preserve"> </w:t>
      </w:r>
      <w:r w:rsidR="00BB681A">
        <w:rPr>
          <w:rFonts w:ascii="Arial" w:hAnsi="Arial" w:cs="Arial"/>
          <w:sz w:val="20"/>
          <w:szCs w:val="20"/>
        </w:rPr>
        <w:t xml:space="preserve">ο οποίος (οι οποίοι) είναι μη επιλέξιμοι για ενίσχυση, </w:t>
      </w:r>
      <w:r w:rsidR="00D1636A" w:rsidRPr="009429B8">
        <w:rPr>
          <w:rFonts w:ascii="Arial" w:hAnsi="Arial" w:cs="Arial"/>
          <w:sz w:val="20"/>
          <w:szCs w:val="20"/>
        </w:rPr>
        <w:t>διασφαλίζει με κατάλληλα μέσα, όπως ο λογιστικός διαχωρισμός, ότι δεν ενισχύεται η μη επιλέξιμη δραστηριότητα.</w:t>
      </w:r>
    </w:p>
    <w:p w:rsidR="00521B31" w:rsidRDefault="00521B31" w:rsidP="00745CED">
      <w:pPr>
        <w:jc w:val="both"/>
        <w:rPr>
          <w:rFonts w:ascii="Arial" w:hAnsi="Arial" w:cs="Arial"/>
          <w:b/>
          <w:sz w:val="20"/>
          <w:szCs w:val="20"/>
        </w:rPr>
      </w:pPr>
    </w:p>
    <w:p w:rsidR="00B41EF7" w:rsidRDefault="003E6830" w:rsidP="00042AC6">
      <w:pPr>
        <w:ind w:left="284" w:hanging="284"/>
        <w:jc w:val="both"/>
        <w:rPr>
          <w:rFonts w:ascii="Arial" w:hAnsi="Arial" w:cs="Arial"/>
          <w:sz w:val="20"/>
          <w:szCs w:val="20"/>
        </w:rPr>
      </w:pPr>
      <w:r>
        <w:rPr>
          <w:rFonts w:ascii="Arial" w:hAnsi="Arial" w:cs="Arial"/>
          <w:b/>
          <w:sz w:val="20"/>
          <w:szCs w:val="20"/>
        </w:rPr>
        <w:t>Δ</w:t>
      </w:r>
      <w:r w:rsidR="00B67078" w:rsidRPr="005F40B7">
        <w:rPr>
          <w:rFonts w:ascii="Arial" w:hAnsi="Arial" w:cs="Arial"/>
          <w:b/>
          <w:sz w:val="20"/>
          <w:szCs w:val="20"/>
        </w:rPr>
        <w:t>.</w:t>
      </w:r>
      <w:r w:rsidR="00671BF3" w:rsidRPr="005F40B7">
        <w:rPr>
          <w:rFonts w:ascii="Arial" w:hAnsi="Arial" w:cs="Arial"/>
          <w:sz w:val="20"/>
          <w:szCs w:val="20"/>
        </w:rPr>
        <w:t xml:space="preserve"> </w:t>
      </w:r>
      <w:r w:rsidR="002768CC">
        <w:rPr>
          <w:rFonts w:ascii="Arial" w:hAnsi="Arial" w:cs="Arial"/>
          <w:sz w:val="20"/>
          <w:szCs w:val="20"/>
        </w:rPr>
        <w:t xml:space="preserve">Το συνολικό ποσό των ενισχύσεων ήσσονος σημασίας που </w:t>
      </w:r>
      <w:r w:rsidR="002768CC" w:rsidRPr="005F40B7">
        <w:rPr>
          <w:rFonts w:ascii="Arial" w:hAnsi="Arial" w:cs="Arial"/>
          <w:sz w:val="20"/>
          <w:szCs w:val="20"/>
        </w:rPr>
        <w:t>έχουν χορηγηθεί</w:t>
      </w:r>
      <w:r w:rsidR="002768CC">
        <w:rPr>
          <w:rFonts w:ascii="Arial" w:hAnsi="Arial" w:cs="Arial"/>
          <w:sz w:val="20"/>
          <w:szCs w:val="20"/>
        </w:rPr>
        <w:t xml:space="preserve"> στην επιχείρηση η οποία παρέχει υπηρεσίες γενικού οικονομικού συμφέροντος, </w:t>
      </w:r>
      <w:r w:rsidR="00042AC6" w:rsidRPr="005F40B7">
        <w:rPr>
          <w:rFonts w:ascii="Arial" w:hAnsi="Arial" w:cs="Arial"/>
          <w:sz w:val="20"/>
          <w:szCs w:val="20"/>
        </w:rPr>
        <w:t xml:space="preserve">συμπεριλαμβανομένων και των επιχειρήσεων που συνιστούν με αυτήν «ενιαία επιχείρηση», </w:t>
      </w:r>
      <w:r w:rsidR="002768CC">
        <w:rPr>
          <w:rFonts w:ascii="Arial" w:hAnsi="Arial" w:cs="Arial"/>
          <w:sz w:val="20"/>
          <w:szCs w:val="20"/>
        </w:rPr>
        <w:t>δεν υπερβαίνει το ποσό των 750.000 ευρώ σε οποιαδήποτε περίοδο τριών ετών</w:t>
      </w:r>
      <w:r w:rsidR="00042AC6">
        <w:rPr>
          <w:rFonts w:ascii="Arial" w:hAnsi="Arial" w:cs="Arial"/>
          <w:sz w:val="20"/>
          <w:szCs w:val="20"/>
        </w:rPr>
        <w:t>.</w:t>
      </w:r>
    </w:p>
    <w:p w:rsidR="00521B31" w:rsidRPr="005F40B7" w:rsidRDefault="00042AC6" w:rsidP="00B41EF7">
      <w:pPr>
        <w:ind w:left="284"/>
        <w:jc w:val="both"/>
        <w:rPr>
          <w:rFonts w:ascii="Arial" w:hAnsi="Arial" w:cs="Arial"/>
          <w:sz w:val="20"/>
          <w:szCs w:val="20"/>
        </w:rPr>
      </w:pPr>
      <w:r>
        <w:rPr>
          <w:rFonts w:ascii="Arial" w:hAnsi="Arial" w:cs="Arial"/>
          <w:sz w:val="20"/>
          <w:szCs w:val="20"/>
        </w:rPr>
        <w:t>Οι ενισχύσεις</w:t>
      </w:r>
      <w:r w:rsidR="00B41EF7">
        <w:rPr>
          <w:rFonts w:ascii="Arial" w:hAnsi="Arial" w:cs="Arial"/>
          <w:sz w:val="20"/>
          <w:szCs w:val="20"/>
        </w:rPr>
        <w:t xml:space="preserve"> ήσσονος σημασίας</w:t>
      </w:r>
      <w:r>
        <w:rPr>
          <w:rFonts w:ascii="Arial" w:hAnsi="Arial" w:cs="Arial"/>
          <w:sz w:val="20"/>
          <w:szCs w:val="20"/>
        </w:rPr>
        <w:t xml:space="preserve"> που έχουν χορηγηθεί </w:t>
      </w:r>
      <w:r w:rsidR="00B41EF7">
        <w:rPr>
          <w:rFonts w:ascii="Arial" w:hAnsi="Arial" w:cs="Arial"/>
          <w:sz w:val="20"/>
          <w:szCs w:val="20"/>
        </w:rPr>
        <w:t>στην «ενιαία επιχείρηση»</w:t>
      </w:r>
      <w:r w:rsidR="00013776">
        <w:rPr>
          <w:rFonts w:ascii="Arial" w:hAnsi="Arial" w:cs="Arial"/>
          <w:sz w:val="20"/>
          <w:szCs w:val="20"/>
        </w:rPr>
        <w:t xml:space="preserve"> δυνάμει του Κανον</w:t>
      </w:r>
      <w:r w:rsidR="00D55034">
        <w:rPr>
          <w:rFonts w:ascii="Arial" w:hAnsi="Arial" w:cs="Arial"/>
          <w:sz w:val="20"/>
          <w:szCs w:val="20"/>
        </w:rPr>
        <w:t>ισμ</w:t>
      </w:r>
      <w:r w:rsidR="00013776">
        <w:rPr>
          <w:rFonts w:ascii="Arial" w:hAnsi="Arial" w:cs="Arial"/>
          <w:sz w:val="20"/>
          <w:szCs w:val="20"/>
        </w:rPr>
        <w:t xml:space="preserve">ού </w:t>
      </w:r>
      <w:r w:rsidR="00013776">
        <w:rPr>
          <w:rFonts w:ascii="Arial" w:hAnsi="Arial" w:cs="Arial"/>
          <w:sz w:val="20"/>
          <w:szCs w:val="20"/>
          <w:lang w:val="en-US"/>
        </w:rPr>
        <w:t>de</w:t>
      </w:r>
      <w:r w:rsidR="00013776" w:rsidRPr="00D55034">
        <w:rPr>
          <w:rFonts w:ascii="Arial" w:hAnsi="Arial" w:cs="Arial"/>
          <w:sz w:val="20"/>
          <w:szCs w:val="20"/>
        </w:rPr>
        <w:t xml:space="preserve"> </w:t>
      </w:r>
      <w:r w:rsidR="00013776">
        <w:rPr>
          <w:rFonts w:ascii="Arial" w:hAnsi="Arial" w:cs="Arial"/>
          <w:sz w:val="20"/>
          <w:szCs w:val="20"/>
          <w:lang w:val="en-US"/>
        </w:rPr>
        <w:t>minimis</w:t>
      </w:r>
      <w:r w:rsidR="00013776" w:rsidRPr="00D55034">
        <w:rPr>
          <w:rFonts w:ascii="Arial" w:hAnsi="Arial" w:cs="Arial"/>
          <w:sz w:val="20"/>
          <w:szCs w:val="20"/>
        </w:rPr>
        <w:t xml:space="preserve"> </w:t>
      </w:r>
      <w:r w:rsidR="00013776">
        <w:rPr>
          <w:rFonts w:ascii="Arial" w:hAnsi="Arial" w:cs="Arial"/>
          <w:sz w:val="20"/>
          <w:szCs w:val="20"/>
        </w:rPr>
        <w:t>ΥΓΟΣ (2832/2023</w:t>
      </w:r>
      <w:r w:rsidR="00D55034">
        <w:rPr>
          <w:rFonts w:ascii="Arial" w:hAnsi="Arial" w:cs="Arial"/>
          <w:sz w:val="20"/>
          <w:szCs w:val="20"/>
        </w:rPr>
        <w:t xml:space="preserve"> </w:t>
      </w:r>
      <w:r w:rsidR="00013776">
        <w:rPr>
          <w:rFonts w:ascii="Arial" w:hAnsi="Arial" w:cs="Arial"/>
          <w:sz w:val="20"/>
          <w:szCs w:val="20"/>
        </w:rPr>
        <w:t>ή 360/2012)</w:t>
      </w:r>
      <w:r w:rsidR="00B41EF7">
        <w:rPr>
          <w:rFonts w:ascii="Arial" w:hAnsi="Arial" w:cs="Arial"/>
          <w:sz w:val="20"/>
          <w:szCs w:val="20"/>
        </w:rPr>
        <w:t xml:space="preserve"> σε περίοδο τριών ετών </w:t>
      </w:r>
      <w:r>
        <w:rPr>
          <w:rFonts w:ascii="Arial" w:hAnsi="Arial" w:cs="Arial"/>
          <w:sz w:val="20"/>
          <w:szCs w:val="20"/>
        </w:rPr>
        <w:t xml:space="preserve">είναι οι </w:t>
      </w:r>
      <w:r w:rsidR="00062F7B" w:rsidRPr="005F40B7">
        <w:rPr>
          <w:rFonts w:ascii="Arial" w:hAnsi="Arial" w:cs="Arial"/>
          <w:sz w:val="20"/>
          <w:szCs w:val="20"/>
        </w:rPr>
        <w:t>κάτωθι:</w:t>
      </w:r>
    </w:p>
    <w:p w:rsidR="00BB681A" w:rsidRDefault="00BB681A" w:rsidP="004C46E4">
      <w:pPr>
        <w:jc w:val="both"/>
        <w:rPr>
          <w:rFonts w:ascii="Arial" w:hAnsi="Arial" w:cs="Arial"/>
          <w:b/>
          <w:sz w:val="20"/>
          <w:szCs w:val="20"/>
        </w:rPr>
      </w:pPr>
    </w:p>
    <w:tbl>
      <w:tblPr>
        <w:tblStyle w:val="10"/>
        <w:tblpPr w:leftFromText="180" w:rightFromText="180" w:vertAnchor="text" w:horzAnchor="margin" w:tblpXSpec="center" w:tblpYSpec="inside"/>
        <w:tblW w:w="10485" w:type="dxa"/>
        <w:tblLayout w:type="fixed"/>
        <w:tblLook w:val="04A0" w:firstRow="1" w:lastRow="0" w:firstColumn="1" w:lastColumn="0" w:noHBand="0" w:noVBand="1"/>
      </w:tblPr>
      <w:tblGrid>
        <w:gridCol w:w="562"/>
        <w:gridCol w:w="1565"/>
        <w:gridCol w:w="1979"/>
        <w:gridCol w:w="1843"/>
        <w:gridCol w:w="1276"/>
        <w:gridCol w:w="1417"/>
        <w:gridCol w:w="1843"/>
      </w:tblGrid>
      <w:tr w:rsidR="00F80454" w:rsidRPr="00F80454" w:rsidTr="00C17E7E">
        <w:trPr>
          <w:trHeight w:val="841"/>
        </w:trPr>
        <w:tc>
          <w:tcPr>
            <w:tcW w:w="10485" w:type="dxa"/>
            <w:gridSpan w:val="7"/>
          </w:tcPr>
          <w:p w:rsidR="00D55034" w:rsidRDefault="00F80454" w:rsidP="00F80454">
            <w:pPr>
              <w:spacing w:before="80" w:after="80"/>
              <w:jc w:val="center"/>
              <w:rPr>
                <w:rFonts w:ascii="Arial" w:hAnsi="Arial" w:cs="Arial"/>
                <w:b/>
                <w:sz w:val="20"/>
                <w:szCs w:val="20"/>
              </w:rPr>
            </w:pPr>
            <w:r w:rsidRPr="00D55034">
              <w:rPr>
                <w:rFonts w:ascii="Arial" w:hAnsi="Arial" w:cs="Arial"/>
                <w:b/>
                <w:sz w:val="20"/>
                <w:szCs w:val="20"/>
              </w:rPr>
              <w:t>ΕΝΙΣΧΥΣΕΙΣ ΗΣΣΟΝΟΣ ΣΗΜΑΣΙΑΣ (</w:t>
            </w:r>
            <w:r w:rsidRPr="00D55034">
              <w:rPr>
                <w:rFonts w:ascii="Arial" w:hAnsi="Arial" w:cs="Arial"/>
                <w:b/>
                <w:sz w:val="20"/>
                <w:szCs w:val="20"/>
                <w:lang w:val="en-US"/>
              </w:rPr>
              <w:t>DE</w:t>
            </w:r>
            <w:r w:rsidRPr="00D55034">
              <w:rPr>
                <w:rFonts w:ascii="Arial" w:hAnsi="Arial" w:cs="Arial"/>
                <w:b/>
                <w:sz w:val="20"/>
                <w:szCs w:val="20"/>
              </w:rPr>
              <w:t xml:space="preserve"> </w:t>
            </w:r>
            <w:r w:rsidRPr="00D55034">
              <w:rPr>
                <w:rFonts w:ascii="Arial" w:hAnsi="Arial" w:cs="Arial"/>
                <w:b/>
                <w:sz w:val="20"/>
                <w:szCs w:val="20"/>
                <w:lang w:val="en-US"/>
              </w:rPr>
              <w:t>MINIMIS</w:t>
            </w:r>
            <w:r w:rsidRPr="00D55034">
              <w:rPr>
                <w:rFonts w:ascii="Arial" w:hAnsi="Arial" w:cs="Arial"/>
                <w:b/>
                <w:sz w:val="20"/>
                <w:szCs w:val="20"/>
              </w:rPr>
              <w:t>) ΠΟΥ ΕΧΟΥΝ ΧΟΡΗΓΗΘΕΙ ΣΤΗΝ ΕΠΙΧΕΙΡΗΣΗ</w:t>
            </w:r>
          </w:p>
          <w:p w:rsidR="00F80454" w:rsidRDefault="009B32CA" w:rsidP="00F80454">
            <w:pPr>
              <w:spacing w:before="80" w:after="80"/>
              <w:jc w:val="center"/>
              <w:rPr>
                <w:rFonts w:ascii="Arial" w:hAnsi="Arial" w:cs="Arial"/>
                <w:b/>
                <w:sz w:val="20"/>
                <w:szCs w:val="20"/>
              </w:rPr>
            </w:pPr>
            <w:r w:rsidRPr="00D55034">
              <w:rPr>
                <w:rFonts w:ascii="Arial" w:hAnsi="Arial" w:cs="Arial"/>
                <w:b/>
                <w:sz w:val="20"/>
                <w:szCs w:val="20"/>
              </w:rPr>
              <w:t>ΒΑΣΕΙ ΤΟΥ ΚΑΝ</w:t>
            </w:r>
            <w:r w:rsidR="00D55034" w:rsidRPr="00D55034">
              <w:rPr>
                <w:rFonts w:ascii="Arial" w:hAnsi="Arial" w:cs="Arial"/>
                <w:b/>
                <w:sz w:val="20"/>
                <w:szCs w:val="20"/>
              </w:rPr>
              <w:t>. (ΕΕ)</w:t>
            </w:r>
            <w:r w:rsidRPr="00D55034">
              <w:rPr>
                <w:rFonts w:ascii="Arial" w:hAnsi="Arial" w:cs="Arial"/>
                <w:b/>
                <w:sz w:val="20"/>
                <w:szCs w:val="20"/>
              </w:rPr>
              <w:t xml:space="preserve"> 2023/2832</w:t>
            </w:r>
            <w:r w:rsidR="00013776" w:rsidRPr="00D55034">
              <w:rPr>
                <w:rFonts w:ascii="Arial" w:hAnsi="Arial" w:cs="Arial"/>
                <w:b/>
                <w:sz w:val="20"/>
                <w:szCs w:val="20"/>
              </w:rPr>
              <w:t xml:space="preserve"> Η</w:t>
            </w:r>
            <w:r w:rsidR="00D55034" w:rsidRPr="00D55034">
              <w:rPr>
                <w:rFonts w:ascii="Arial" w:hAnsi="Arial" w:cs="Arial"/>
                <w:b/>
                <w:sz w:val="20"/>
                <w:szCs w:val="20"/>
              </w:rPr>
              <w:t xml:space="preserve"> </w:t>
            </w:r>
            <w:r w:rsidR="00013776" w:rsidRPr="00D55034">
              <w:rPr>
                <w:rFonts w:ascii="Arial" w:hAnsi="Arial" w:cs="Arial"/>
                <w:b/>
                <w:sz w:val="20"/>
                <w:szCs w:val="20"/>
              </w:rPr>
              <w:t xml:space="preserve">ΤΟΥ </w:t>
            </w:r>
            <w:r w:rsidR="00D55034" w:rsidRPr="00D55034">
              <w:rPr>
                <w:rFonts w:ascii="Arial" w:hAnsi="Arial" w:cs="Arial"/>
                <w:b/>
                <w:sz w:val="20"/>
                <w:szCs w:val="20"/>
              </w:rPr>
              <w:t>ΚΑΝ. (ΕΕ)</w:t>
            </w:r>
            <w:r w:rsidR="00013776" w:rsidRPr="00D55034">
              <w:rPr>
                <w:rFonts w:ascii="Arial" w:hAnsi="Arial" w:cs="Arial"/>
                <w:b/>
                <w:sz w:val="20"/>
                <w:szCs w:val="20"/>
              </w:rPr>
              <w:t xml:space="preserve"> 360/2012</w:t>
            </w:r>
          </w:p>
          <w:p w:rsidR="00C17E7E" w:rsidRPr="00D55034" w:rsidRDefault="00C17E7E" w:rsidP="00C17E7E">
            <w:pPr>
              <w:spacing w:before="80" w:after="80"/>
              <w:jc w:val="center"/>
              <w:rPr>
                <w:rFonts w:ascii="Arial" w:hAnsi="Arial" w:cs="Arial"/>
                <w:b/>
                <w:sz w:val="20"/>
                <w:szCs w:val="20"/>
              </w:rPr>
            </w:pPr>
            <w:r>
              <w:rPr>
                <w:rFonts w:ascii="Arial" w:hAnsi="Arial" w:cs="Arial"/>
                <w:b/>
                <w:sz w:val="20"/>
                <w:szCs w:val="20"/>
              </w:rPr>
              <w:t>από ………………… έως …………………….</w:t>
            </w:r>
          </w:p>
          <w:p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την επιχείρηση δικαιούχο της ενίσχυσης και τις επιχειρήσεις που τυχόν συνιστούν ενιαία επιχείρηση με αυτήν)</w:t>
            </w:r>
          </w:p>
        </w:tc>
      </w:tr>
      <w:tr w:rsidR="00D55034" w:rsidRPr="00F80454" w:rsidTr="00C17E7E">
        <w:tc>
          <w:tcPr>
            <w:tcW w:w="562" w:type="dxa"/>
            <w:vAlign w:val="center"/>
          </w:tcPr>
          <w:p w:rsidR="00D55034" w:rsidRPr="00F80454" w:rsidRDefault="00D5503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565" w:type="dxa"/>
            <w:vAlign w:val="center"/>
          </w:tcPr>
          <w:p w:rsidR="00D55034" w:rsidRPr="00F80454" w:rsidRDefault="00D55034" w:rsidP="00F80454">
            <w:pPr>
              <w:spacing w:before="240" w:after="240"/>
              <w:jc w:val="center"/>
              <w:rPr>
                <w:rFonts w:ascii="Arial" w:hAnsi="Arial" w:cs="Arial"/>
                <w:b/>
                <w:sz w:val="16"/>
                <w:szCs w:val="16"/>
              </w:rPr>
            </w:pPr>
            <w:r w:rsidRPr="00F80454">
              <w:rPr>
                <w:rFonts w:ascii="Arial" w:hAnsi="Arial" w:cs="Arial"/>
                <w:b/>
                <w:sz w:val="16"/>
                <w:szCs w:val="16"/>
              </w:rPr>
              <w:t>ΕΠΩΝΥΜΙΑ &amp; ΑΦΜ ΔΙΚΑΙΟΥΧΟΥ</w:t>
            </w:r>
          </w:p>
        </w:tc>
        <w:tc>
          <w:tcPr>
            <w:tcW w:w="1979" w:type="dxa"/>
            <w:vAlign w:val="center"/>
          </w:tcPr>
          <w:p w:rsidR="00D55034" w:rsidRPr="00F80454" w:rsidRDefault="00D5503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843" w:type="dxa"/>
            <w:vAlign w:val="center"/>
          </w:tcPr>
          <w:p w:rsidR="00D55034" w:rsidRPr="00F80454" w:rsidRDefault="00D55034" w:rsidP="00F80454">
            <w:pPr>
              <w:spacing w:before="240" w:after="240"/>
              <w:jc w:val="center"/>
              <w:rPr>
                <w:rFonts w:ascii="Arial" w:hAnsi="Arial" w:cs="Arial"/>
                <w:b/>
                <w:sz w:val="16"/>
                <w:szCs w:val="16"/>
              </w:rPr>
            </w:pPr>
            <w:r w:rsidRPr="00F80454">
              <w:rPr>
                <w:rFonts w:ascii="Arial" w:hAnsi="Arial" w:cs="Arial"/>
                <w:b/>
                <w:sz w:val="16"/>
                <w:szCs w:val="16"/>
              </w:rPr>
              <w:t>ΑΡΙΘ.ΠΡΩΤ. &amp; ΗΜ/ΝΙΑ ΕΓΚΡΙΤΙΚΗΣ ΑΠΟΦΑΣΗΣ</w:t>
            </w:r>
          </w:p>
        </w:tc>
        <w:tc>
          <w:tcPr>
            <w:tcW w:w="1276" w:type="dxa"/>
            <w:vAlign w:val="center"/>
          </w:tcPr>
          <w:p w:rsidR="00D55034" w:rsidRPr="00F80454" w:rsidRDefault="00D55034" w:rsidP="00F80454">
            <w:pPr>
              <w:spacing w:before="240" w:after="240"/>
              <w:jc w:val="center"/>
              <w:rPr>
                <w:rFonts w:ascii="Arial" w:hAnsi="Arial" w:cs="Arial"/>
                <w:b/>
                <w:sz w:val="16"/>
                <w:szCs w:val="16"/>
              </w:rPr>
            </w:pPr>
            <w:r w:rsidRPr="00F80454">
              <w:rPr>
                <w:rFonts w:ascii="Arial" w:hAnsi="Arial" w:cs="Arial"/>
                <w:b/>
                <w:sz w:val="16"/>
                <w:szCs w:val="16"/>
              </w:rPr>
              <w:t>ΕΓΚΡΙΘΕΝ ΠΟΣΟ ΕΝΙΣΧΥΣΗΣ</w:t>
            </w:r>
            <w:r w:rsidRPr="0093242F">
              <w:rPr>
                <w:rStyle w:val="aa"/>
                <w:rFonts w:ascii="Arial" w:hAnsi="Arial" w:cs="Arial"/>
                <w:b/>
                <w:sz w:val="20"/>
                <w:szCs w:val="20"/>
              </w:rPr>
              <w:endnoteReference w:id="15"/>
            </w:r>
          </w:p>
        </w:tc>
        <w:tc>
          <w:tcPr>
            <w:tcW w:w="1417" w:type="dxa"/>
            <w:vAlign w:val="center"/>
          </w:tcPr>
          <w:p w:rsidR="00D55034" w:rsidRPr="00F80454" w:rsidRDefault="00D5503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r w:rsidRPr="001354AD">
              <w:rPr>
                <w:rFonts w:ascii="Arial" w:hAnsi="Arial" w:cs="Arial"/>
                <w:b/>
                <w:sz w:val="20"/>
                <w:szCs w:val="20"/>
                <w:vertAlign w:val="superscript"/>
              </w:rPr>
              <w:t>15</w:t>
            </w:r>
          </w:p>
        </w:tc>
        <w:tc>
          <w:tcPr>
            <w:tcW w:w="1843" w:type="dxa"/>
            <w:vAlign w:val="center"/>
          </w:tcPr>
          <w:p w:rsidR="00D55034" w:rsidRPr="00F80454" w:rsidRDefault="00D5503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D55034" w:rsidRPr="00F80454" w:rsidTr="00C17E7E">
        <w:tc>
          <w:tcPr>
            <w:tcW w:w="562" w:type="dxa"/>
          </w:tcPr>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tc>
        <w:tc>
          <w:tcPr>
            <w:tcW w:w="1565" w:type="dxa"/>
          </w:tcPr>
          <w:p w:rsidR="00D55034" w:rsidRPr="00F80454" w:rsidRDefault="00D55034" w:rsidP="00F80454">
            <w:pPr>
              <w:jc w:val="both"/>
              <w:rPr>
                <w:rFonts w:ascii="Arial" w:hAnsi="Arial" w:cs="Arial"/>
                <w:b/>
                <w:sz w:val="16"/>
                <w:szCs w:val="16"/>
              </w:rPr>
            </w:pPr>
          </w:p>
        </w:tc>
        <w:tc>
          <w:tcPr>
            <w:tcW w:w="1979"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c>
          <w:tcPr>
            <w:tcW w:w="1276" w:type="dxa"/>
          </w:tcPr>
          <w:p w:rsidR="00D55034" w:rsidRPr="00F80454" w:rsidRDefault="00D55034" w:rsidP="00F80454">
            <w:pPr>
              <w:jc w:val="both"/>
              <w:rPr>
                <w:rFonts w:ascii="Arial" w:hAnsi="Arial" w:cs="Arial"/>
                <w:b/>
                <w:sz w:val="16"/>
                <w:szCs w:val="16"/>
              </w:rPr>
            </w:pPr>
          </w:p>
        </w:tc>
        <w:tc>
          <w:tcPr>
            <w:tcW w:w="1417"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r>
      <w:tr w:rsidR="00D55034" w:rsidRPr="00F80454" w:rsidTr="00C17E7E">
        <w:tc>
          <w:tcPr>
            <w:tcW w:w="562" w:type="dxa"/>
          </w:tcPr>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tc>
        <w:tc>
          <w:tcPr>
            <w:tcW w:w="1565" w:type="dxa"/>
          </w:tcPr>
          <w:p w:rsidR="00D55034" w:rsidRPr="00F80454" w:rsidRDefault="00D55034" w:rsidP="00F80454">
            <w:pPr>
              <w:jc w:val="both"/>
              <w:rPr>
                <w:rFonts w:ascii="Arial" w:hAnsi="Arial" w:cs="Arial"/>
                <w:b/>
                <w:sz w:val="16"/>
                <w:szCs w:val="16"/>
              </w:rPr>
            </w:pPr>
          </w:p>
        </w:tc>
        <w:tc>
          <w:tcPr>
            <w:tcW w:w="1979"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c>
          <w:tcPr>
            <w:tcW w:w="1276" w:type="dxa"/>
          </w:tcPr>
          <w:p w:rsidR="00D55034" w:rsidRPr="00F80454" w:rsidRDefault="00D55034" w:rsidP="00F80454">
            <w:pPr>
              <w:jc w:val="both"/>
              <w:rPr>
                <w:rFonts w:ascii="Arial" w:hAnsi="Arial" w:cs="Arial"/>
                <w:b/>
                <w:sz w:val="16"/>
                <w:szCs w:val="16"/>
              </w:rPr>
            </w:pPr>
          </w:p>
        </w:tc>
        <w:tc>
          <w:tcPr>
            <w:tcW w:w="1417"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r>
      <w:tr w:rsidR="00D55034" w:rsidRPr="00F80454" w:rsidTr="00C17E7E">
        <w:tc>
          <w:tcPr>
            <w:tcW w:w="562" w:type="dxa"/>
          </w:tcPr>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p w:rsidR="00D55034" w:rsidRPr="00F80454" w:rsidRDefault="00D55034" w:rsidP="00F80454">
            <w:pPr>
              <w:jc w:val="both"/>
              <w:rPr>
                <w:rFonts w:ascii="Arial" w:hAnsi="Arial" w:cs="Arial"/>
                <w:b/>
                <w:sz w:val="16"/>
                <w:szCs w:val="16"/>
              </w:rPr>
            </w:pPr>
          </w:p>
        </w:tc>
        <w:tc>
          <w:tcPr>
            <w:tcW w:w="1565" w:type="dxa"/>
          </w:tcPr>
          <w:p w:rsidR="00D55034" w:rsidRPr="00F80454" w:rsidRDefault="00D55034" w:rsidP="00F80454">
            <w:pPr>
              <w:jc w:val="both"/>
              <w:rPr>
                <w:rFonts w:ascii="Arial" w:hAnsi="Arial" w:cs="Arial"/>
                <w:b/>
                <w:sz w:val="16"/>
                <w:szCs w:val="16"/>
              </w:rPr>
            </w:pPr>
          </w:p>
        </w:tc>
        <w:tc>
          <w:tcPr>
            <w:tcW w:w="1979"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c>
          <w:tcPr>
            <w:tcW w:w="1276" w:type="dxa"/>
          </w:tcPr>
          <w:p w:rsidR="00D55034" w:rsidRPr="00F80454" w:rsidRDefault="00D55034" w:rsidP="00F80454">
            <w:pPr>
              <w:jc w:val="both"/>
              <w:rPr>
                <w:rFonts w:ascii="Arial" w:hAnsi="Arial" w:cs="Arial"/>
                <w:b/>
                <w:sz w:val="16"/>
                <w:szCs w:val="16"/>
              </w:rPr>
            </w:pPr>
          </w:p>
        </w:tc>
        <w:tc>
          <w:tcPr>
            <w:tcW w:w="1417"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r>
      <w:tr w:rsidR="00D55034" w:rsidRPr="00F80454" w:rsidTr="00C17E7E">
        <w:trPr>
          <w:trHeight w:val="778"/>
        </w:trPr>
        <w:tc>
          <w:tcPr>
            <w:tcW w:w="562" w:type="dxa"/>
          </w:tcPr>
          <w:p w:rsidR="00D55034" w:rsidRPr="00F80454" w:rsidRDefault="00D55034" w:rsidP="00F80454">
            <w:pPr>
              <w:jc w:val="both"/>
              <w:rPr>
                <w:rFonts w:ascii="Arial" w:hAnsi="Arial" w:cs="Arial"/>
                <w:b/>
                <w:sz w:val="16"/>
                <w:szCs w:val="16"/>
              </w:rPr>
            </w:pPr>
          </w:p>
        </w:tc>
        <w:tc>
          <w:tcPr>
            <w:tcW w:w="1565" w:type="dxa"/>
          </w:tcPr>
          <w:p w:rsidR="00D55034" w:rsidRPr="00F80454" w:rsidRDefault="00D55034" w:rsidP="00F80454">
            <w:pPr>
              <w:jc w:val="both"/>
              <w:rPr>
                <w:rFonts w:ascii="Arial" w:hAnsi="Arial" w:cs="Arial"/>
                <w:b/>
                <w:sz w:val="16"/>
                <w:szCs w:val="16"/>
              </w:rPr>
            </w:pPr>
          </w:p>
        </w:tc>
        <w:tc>
          <w:tcPr>
            <w:tcW w:w="1979"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c>
          <w:tcPr>
            <w:tcW w:w="1276" w:type="dxa"/>
          </w:tcPr>
          <w:p w:rsidR="00D55034" w:rsidRPr="00F80454" w:rsidRDefault="00D55034" w:rsidP="00F80454">
            <w:pPr>
              <w:jc w:val="both"/>
              <w:rPr>
                <w:rFonts w:ascii="Arial" w:hAnsi="Arial" w:cs="Arial"/>
                <w:b/>
                <w:sz w:val="16"/>
                <w:szCs w:val="16"/>
              </w:rPr>
            </w:pPr>
          </w:p>
        </w:tc>
        <w:tc>
          <w:tcPr>
            <w:tcW w:w="1417" w:type="dxa"/>
          </w:tcPr>
          <w:p w:rsidR="00D55034" w:rsidRPr="00F80454" w:rsidRDefault="00D55034" w:rsidP="00F80454">
            <w:pPr>
              <w:jc w:val="both"/>
              <w:rPr>
                <w:rFonts w:ascii="Arial" w:hAnsi="Arial" w:cs="Arial"/>
                <w:b/>
                <w:sz w:val="16"/>
                <w:szCs w:val="16"/>
              </w:rPr>
            </w:pPr>
          </w:p>
        </w:tc>
        <w:tc>
          <w:tcPr>
            <w:tcW w:w="1843" w:type="dxa"/>
          </w:tcPr>
          <w:p w:rsidR="00D55034" w:rsidRPr="00F80454" w:rsidRDefault="00D55034" w:rsidP="00F80454">
            <w:pPr>
              <w:jc w:val="both"/>
              <w:rPr>
                <w:rFonts w:ascii="Arial" w:hAnsi="Arial" w:cs="Arial"/>
                <w:b/>
                <w:sz w:val="16"/>
                <w:szCs w:val="16"/>
              </w:rPr>
            </w:pPr>
          </w:p>
        </w:tc>
      </w:tr>
    </w:tbl>
    <w:p w:rsidR="00984A04" w:rsidRDefault="00B84625" w:rsidP="00920689">
      <w:pPr>
        <w:ind w:left="284" w:hanging="284"/>
        <w:jc w:val="both"/>
      </w:pPr>
      <w:r w:rsidRPr="00B84625">
        <w:rPr>
          <w:rFonts w:ascii="Arial" w:hAnsi="Arial" w:cs="Arial"/>
          <w:b/>
          <w:sz w:val="20"/>
          <w:szCs w:val="20"/>
        </w:rPr>
        <w:t>Ε</w:t>
      </w:r>
      <w:r w:rsidR="003368C3">
        <w:rPr>
          <w:rFonts w:ascii="Arial" w:hAnsi="Arial" w:cs="Arial"/>
          <w:b/>
          <w:sz w:val="20"/>
          <w:szCs w:val="20"/>
        </w:rPr>
        <w:t>.</w:t>
      </w:r>
      <w:r w:rsidR="003368C3">
        <w:rPr>
          <w:rFonts w:ascii="Arial" w:hAnsi="Arial" w:cs="Arial"/>
          <w:sz w:val="20"/>
          <w:szCs w:val="20"/>
        </w:rPr>
        <w:t xml:space="preserve"> </w:t>
      </w:r>
      <w:r w:rsidR="002061A4">
        <w:rPr>
          <w:rFonts w:ascii="Arial" w:hAnsi="Arial" w:cs="Arial"/>
          <w:sz w:val="20"/>
          <w:szCs w:val="20"/>
        </w:rPr>
        <w:t xml:space="preserve">Η επιχείρηση δεν έχει λάβει οποιαδήποτε </w:t>
      </w:r>
      <w:r w:rsidR="002061A4" w:rsidRPr="002061A4">
        <w:rPr>
          <w:rFonts w:ascii="Arial" w:hAnsi="Arial" w:cs="Arial"/>
          <w:sz w:val="20"/>
          <w:szCs w:val="20"/>
        </w:rPr>
        <w:t>αντιστάθμιση</w:t>
      </w:r>
      <w:r w:rsidR="003F4603" w:rsidRPr="002061A4">
        <w:rPr>
          <w:rFonts w:ascii="Arial" w:hAnsi="Arial" w:cs="Arial"/>
          <w:sz w:val="20"/>
          <w:szCs w:val="20"/>
        </w:rPr>
        <w:t>, ανεξαρτήτως του αν συνιστά ή όχι κρατική ενίσχυση</w:t>
      </w:r>
      <w:r w:rsidR="003F4603">
        <w:rPr>
          <w:rFonts w:ascii="Arial" w:hAnsi="Arial" w:cs="Arial"/>
          <w:sz w:val="20"/>
          <w:szCs w:val="20"/>
        </w:rPr>
        <w:t xml:space="preserve">, </w:t>
      </w:r>
      <w:r w:rsidR="002061A4" w:rsidRPr="002061A4">
        <w:rPr>
          <w:rFonts w:ascii="Arial" w:hAnsi="Arial" w:cs="Arial"/>
          <w:sz w:val="20"/>
          <w:szCs w:val="20"/>
        </w:rPr>
        <w:t>αναφορικά με την ίδια υπηρεσία γενικού οικονομικού συμφέροντος</w:t>
      </w:r>
      <w:r w:rsidR="003F4603">
        <w:rPr>
          <w:rFonts w:ascii="Arial" w:hAnsi="Arial" w:cs="Arial"/>
          <w:sz w:val="20"/>
          <w:szCs w:val="20"/>
        </w:rPr>
        <w:t xml:space="preserve"> </w:t>
      </w:r>
      <w:r w:rsidR="002061A4">
        <w:rPr>
          <w:rFonts w:ascii="Arial" w:hAnsi="Arial" w:cs="Arial"/>
          <w:sz w:val="20"/>
          <w:szCs w:val="20"/>
        </w:rPr>
        <w:t xml:space="preserve">για την οποία </w:t>
      </w:r>
      <w:r w:rsidR="003F4603">
        <w:rPr>
          <w:rFonts w:ascii="Arial" w:hAnsi="Arial" w:cs="Arial"/>
          <w:sz w:val="20"/>
          <w:szCs w:val="20"/>
        </w:rPr>
        <w:t xml:space="preserve">πρόκειται να της </w:t>
      </w:r>
      <w:r w:rsidR="002061A4">
        <w:rPr>
          <w:rFonts w:ascii="Arial" w:hAnsi="Arial" w:cs="Arial"/>
          <w:sz w:val="20"/>
          <w:szCs w:val="20"/>
        </w:rPr>
        <w:t>χορηγ</w:t>
      </w:r>
      <w:r w:rsidR="003F4603">
        <w:rPr>
          <w:rFonts w:ascii="Arial" w:hAnsi="Arial" w:cs="Arial"/>
          <w:sz w:val="20"/>
          <w:szCs w:val="20"/>
        </w:rPr>
        <w:t>ηθεί</w:t>
      </w:r>
      <w:r w:rsidR="002061A4">
        <w:rPr>
          <w:rFonts w:ascii="Arial" w:hAnsi="Arial" w:cs="Arial"/>
          <w:sz w:val="20"/>
          <w:szCs w:val="20"/>
        </w:rPr>
        <w:t xml:space="preserve"> η</w:t>
      </w:r>
      <w:r w:rsidRPr="00C30139">
        <w:rPr>
          <w:rFonts w:ascii="Arial" w:hAnsi="Arial" w:cs="Arial"/>
          <w:sz w:val="20"/>
          <w:szCs w:val="20"/>
        </w:rPr>
        <w:t xml:space="preserve"> ενίσχυση ήσσονος σημασίας βάσει της εν λόγω </w:t>
      </w:r>
      <w:r w:rsidR="00B73899">
        <w:rPr>
          <w:rFonts w:ascii="Arial" w:hAnsi="Arial" w:cs="Arial"/>
          <w:sz w:val="20"/>
          <w:szCs w:val="20"/>
        </w:rPr>
        <w:t xml:space="preserve">…… </w:t>
      </w:r>
      <w:r w:rsidR="004F2B49" w:rsidRPr="004F2B49">
        <w:rPr>
          <w:rFonts w:ascii="Arial" w:hAnsi="Arial" w:cs="Arial"/>
          <w:sz w:val="20"/>
          <w:szCs w:val="20"/>
        </w:rPr>
        <w:t>(</w:t>
      </w:r>
      <w:r w:rsidR="00B73899">
        <w:rPr>
          <w:rFonts w:ascii="Arial" w:hAnsi="Arial" w:cs="Arial"/>
          <w:sz w:val="20"/>
          <w:szCs w:val="20"/>
        </w:rPr>
        <w:t>αναφέρεται η σχετική νομική βάση</w:t>
      </w:r>
      <w:r w:rsidR="004F2B49">
        <w:rPr>
          <w:rFonts w:ascii="Arial" w:hAnsi="Arial" w:cs="Arial"/>
          <w:sz w:val="20"/>
          <w:szCs w:val="20"/>
        </w:rPr>
        <w:t>)</w:t>
      </w:r>
      <w:r w:rsidRPr="00B84625">
        <w:t>.</w:t>
      </w:r>
    </w:p>
    <w:p w:rsidR="00DC7384" w:rsidRPr="00DC7384" w:rsidRDefault="00DC7384" w:rsidP="00DC7384">
      <w:pPr>
        <w:jc w:val="both"/>
        <w:rPr>
          <w:rFonts w:ascii="Arial" w:hAnsi="Arial" w:cs="Arial"/>
          <w:sz w:val="20"/>
          <w:szCs w:val="20"/>
        </w:rPr>
      </w:pPr>
    </w:p>
    <w:p w:rsidR="00CE70D5" w:rsidRDefault="00042AC6" w:rsidP="009475BA">
      <w:pPr>
        <w:ind w:left="284" w:hanging="284"/>
        <w:jc w:val="both"/>
        <w:rPr>
          <w:rFonts w:ascii="Arial" w:hAnsi="Arial" w:cs="Arial"/>
          <w:sz w:val="20"/>
          <w:szCs w:val="20"/>
        </w:rPr>
      </w:pPr>
      <w:r>
        <w:rPr>
          <w:rFonts w:ascii="Arial" w:hAnsi="Arial" w:cs="Arial"/>
          <w:b/>
          <w:sz w:val="20"/>
          <w:szCs w:val="20"/>
        </w:rPr>
        <w:t>ΣΤ</w:t>
      </w:r>
      <w:r w:rsidR="00F04286">
        <w:rPr>
          <w:rFonts w:ascii="Arial" w:hAnsi="Arial" w:cs="Arial"/>
          <w:sz w:val="20"/>
          <w:szCs w:val="20"/>
        </w:rPr>
        <w:t xml:space="preserve">. Η επιχείρηση δεν έχει λάβει άλλη κρατική ενίσχυση </w:t>
      </w:r>
      <w:r w:rsidR="00DC7384" w:rsidRPr="00DC7384">
        <w:rPr>
          <w:rFonts w:ascii="Arial" w:hAnsi="Arial" w:cs="Arial"/>
          <w:sz w:val="20"/>
          <w:szCs w:val="20"/>
        </w:rPr>
        <w:t xml:space="preserve">για τις ίδιες επιλέξιμες δαπάνες 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E90391">
        <w:rPr>
          <w:rFonts w:ascii="Arial" w:hAnsi="Arial" w:cs="Arial"/>
          <w:sz w:val="20"/>
          <w:szCs w:val="20"/>
        </w:rPr>
        <w:t xml:space="preserve"> υπερβαίνει</w:t>
      </w:r>
      <w:r w:rsidR="00DC7384" w:rsidRPr="00DC7384">
        <w:rPr>
          <w:rFonts w:ascii="Arial" w:hAnsi="Arial" w:cs="Arial"/>
          <w:sz w:val="20"/>
          <w:szCs w:val="20"/>
        </w:rPr>
        <w:t xml:space="preserve"> </w:t>
      </w:r>
      <w:r w:rsidR="00E90391" w:rsidRPr="00E90391">
        <w:rPr>
          <w:rFonts w:ascii="Arial" w:hAnsi="Arial" w:cs="Arial"/>
          <w:sz w:val="20"/>
          <w:szCs w:val="20"/>
        </w:rPr>
        <w:t>την υψηλότερη ένταση ενίσχυσης ή το ύψος της ενίσχυσης που καθορίστηκε με βάση τα συγκεκριμένα δεδομένα κάθε περίπτωσης σε κανονισμό απαλλαγής κατά κατηγορία ή απόφαση που έχει εκδώσει η Επιτροπή</w:t>
      </w:r>
      <w:r w:rsidR="00DC7384" w:rsidRPr="00DC7384">
        <w:rPr>
          <w:rFonts w:ascii="Arial" w:hAnsi="Arial" w:cs="Arial"/>
          <w:sz w:val="20"/>
          <w:szCs w:val="20"/>
        </w:rPr>
        <w:t>.</w:t>
      </w:r>
    </w:p>
    <w:p w:rsidR="003E5A68" w:rsidRDefault="003E5A68" w:rsidP="000C58E3">
      <w:pPr>
        <w:jc w:val="both"/>
        <w:rPr>
          <w:rFonts w:ascii="Arial" w:hAnsi="Arial" w:cs="Arial"/>
          <w:sz w:val="20"/>
          <w:szCs w:val="20"/>
        </w:rPr>
      </w:pPr>
    </w:p>
    <w:p w:rsidR="003E5A68" w:rsidRPr="00516AF3" w:rsidRDefault="00042AC6" w:rsidP="003E5A68">
      <w:pPr>
        <w:ind w:left="284" w:hanging="284"/>
        <w:jc w:val="both"/>
        <w:rPr>
          <w:rFonts w:ascii="Arial" w:hAnsi="Arial" w:cs="Arial"/>
          <w:sz w:val="20"/>
          <w:szCs w:val="20"/>
        </w:rPr>
      </w:pPr>
      <w:r>
        <w:rPr>
          <w:rFonts w:ascii="Arial" w:hAnsi="Arial" w:cs="Arial"/>
          <w:b/>
          <w:sz w:val="20"/>
          <w:szCs w:val="20"/>
        </w:rPr>
        <w:lastRenderedPageBreak/>
        <w:t>Ζ</w:t>
      </w:r>
      <w:r w:rsidR="00B84625" w:rsidRPr="00B84625">
        <w:rPr>
          <w:rFonts w:ascii="Arial" w:hAnsi="Arial" w:cs="Arial"/>
          <w:b/>
          <w:sz w:val="20"/>
          <w:szCs w:val="20"/>
        </w:rPr>
        <w:t xml:space="preserve">. </w:t>
      </w:r>
      <w:r w:rsidR="00B84625" w:rsidRPr="00B84625">
        <w:rPr>
          <w:rFonts w:ascii="Arial" w:hAnsi="Arial" w:cs="Arial"/>
          <w:sz w:val="20"/>
          <w:szCs w:val="20"/>
        </w:rPr>
        <w:t>Αποδέχομαι οποιονδήποτε σχετικό έλεγχο για την εξακρίβωση των δηλωθέντων στοιχείων από τις αρμόδιες εθνικές ή ενωσιακές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rsidR="006A2476" w:rsidRPr="005F40B7" w:rsidRDefault="006A2476" w:rsidP="000C58E3">
      <w:pPr>
        <w:spacing w:after="120"/>
        <w:jc w:val="both"/>
        <w:rPr>
          <w:rFonts w:ascii="Arial" w:hAnsi="Arial" w:cs="Arial"/>
          <w:sz w:val="20"/>
          <w:szCs w:val="20"/>
        </w:rPr>
      </w:pPr>
    </w:p>
    <w:p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rsidR="00375F16" w:rsidRPr="005F40B7" w:rsidRDefault="00375F16" w:rsidP="000C58E3">
      <w:pPr>
        <w:jc w:val="right"/>
        <w:rPr>
          <w:rFonts w:ascii="Arial" w:hAnsi="Arial" w:cs="Arial"/>
          <w:sz w:val="18"/>
          <w:szCs w:val="18"/>
        </w:rPr>
      </w:pPr>
    </w:p>
    <w:p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rsidR="00375F16" w:rsidRPr="005F40B7" w:rsidRDefault="00375F16" w:rsidP="000C58E3">
      <w:pPr>
        <w:jc w:val="right"/>
        <w:rPr>
          <w:rFonts w:ascii="Arial" w:hAnsi="Arial" w:cs="Arial"/>
          <w:sz w:val="18"/>
          <w:szCs w:val="18"/>
        </w:rPr>
      </w:pPr>
    </w:p>
    <w:p w:rsidR="00375F16" w:rsidRPr="005F40B7" w:rsidRDefault="00375F16" w:rsidP="003A3BCE">
      <w:pPr>
        <w:rPr>
          <w:rFonts w:ascii="Arial" w:hAnsi="Arial" w:cs="Arial"/>
          <w:sz w:val="18"/>
          <w:szCs w:val="18"/>
        </w:rPr>
      </w:pPr>
    </w:p>
    <w:p w:rsidR="00375F16" w:rsidRPr="005F40B7" w:rsidRDefault="00375F16" w:rsidP="000C58E3">
      <w:pPr>
        <w:jc w:val="right"/>
        <w:rPr>
          <w:rFonts w:ascii="Arial" w:hAnsi="Arial" w:cs="Arial"/>
          <w:sz w:val="18"/>
          <w:szCs w:val="18"/>
        </w:rPr>
      </w:pPr>
    </w:p>
    <w:p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rsidR="00C30139" w:rsidRDefault="00C30139" w:rsidP="00C30139">
      <w:pPr>
        <w:jc w:val="right"/>
        <w:rPr>
          <w:rFonts w:ascii="Arial" w:hAnsi="Arial" w:cs="Arial"/>
          <w:sz w:val="18"/>
          <w:szCs w:val="18"/>
        </w:rPr>
      </w:pPr>
    </w:p>
    <w:p w:rsidR="00C30139" w:rsidRPr="00C30139" w:rsidRDefault="00C30139" w:rsidP="00C30139">
      <w:pPr>
        <w:jc w:val="right"/>
        <w:rPr>
          <w:rFonts w:ascii="Arial" w:hAnsi="Arial" w:cs="Arial"/>
          <w:sz w:val="18"/>
          <w:szCs w:val="18"/>
        </w:rPr>
      </w:pPr>
    </w:p>
    <w:sectPr w:rsidR="00C30139" w:rsidRPr="00C30139" w:rsidSect="00FE2F70">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6AEC" w:rsidRDefault="000F6AEC">
      <w:r>
        <w:separator/>
      </w:r>
    </w:p>
  </w:endnote>
  <w:endnote w:type="continuationSeparator" w:id="0">
    <w:p w:rsidR="000F6AEC" w:rsidRDefault="000F6AEC">
      <w:r>
        <w:continuationSeparator/>
      </w:r>
    </w:p>
  </w:endnote>
  <w:endnote w:id="1">
    <w:p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2">
    <w:p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3">
    <w:p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4">
    <w:p w:rsidR="0067543F" w:rsidRPr="00244417" w:rsidRDefault="0067543F" w:rsidP="0067543F">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rsidR="0067543F" w:rsidRPr="00244417" w:rsidRDefault="0067543F" w:rsidP="0067543F">
      <w:pPr>
        <w:pStyle w:val="a9"/>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rsidR="0067543F" w:rsidRPr="00244417" w:rsidRDefault="0067543F" w:rsidP="0067543F">
      <w:pPr>
        <w:pStyle w:val="a9"/>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rsidR="0067543F" w:rsidRPr="00244417" w:rsidRDefault="0067543F" w:rsidP="0067543F">
      <w:pPr>
        <w:pStyle w:val="a9"/>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rsidR="0067543F" w:rsidRPr="00244417" w:rsidRDefault="0067543F" w:rsidP="0067543F">
      <w:pPr>
        <w:pStyle w:val="a9"/>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rsidR="0067543F" w:rsidRDefault="00F636D1" w:rsidP="0067543F">
      <w:pPr>
        <w:pStyle w:val="a9"/>
        <w:jc w:val="both"/>
      </w:pPr>
      <w:r w:rsidRPr="004A5DE5">
        <w:rPr>
          <w:rFonts w:ascii="Arial" w:hAnsi="Arial" w:cs="Arial"/>
        </w:rPr>
        <w:t>Οι επιχειρήσεις που έχουν οποιαδήποτε από τις σχέσεις που αναφέρονται στα στοιχεία α) έως δ) με μία ή περισσότερες άλλες επιχειρήσεις θεωρούνται επίσης ενιαία επιχείρηση. Ωστόσο, οι επιχειρήσεις που παρέχουν υπηρεσίες γενικού οικονομικού ενδιαφέροντος και δεν έχουν καμία άλλη σχέση μεταξύ τους, εκτός από το γεγονός ότι καθεμία από αυτές έχει άμεση σχέση με τον ίδιο δημόσιο φορέα ή φορείς, ή με τον ίδιο μη κερδοσκοπικό φορέα ή φορείς, δεν αντιμετωπίζονται ως ενιαία επιχείρηση</w:t>
      </w:r>
      <w:r w:rsidR="0067543F" w:rsidRPr="00244417">
        <w:rPr>
          <w:rFonts w:ascii="Arial" w:hAnsi="Arial" w:cs="Arial"/>
        </w:rPr>
        <w:t>.</w:t>
      </w:r>
    </w:p>
  </w:endnote>
  <w:endnote w:id="5">
    <w:p w:rsidR="006947BA" w:rsidRPr="006947BA" w:rsidRDefault="006947BA" w:rsidP="006947BA">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00AA65B7" w:rsidRPr="00AA65B7">
        <w:rPr>
          <w:rFonts w:ascii="Arial" w:hAnsi="Arial" w:cs="Arial"/>
        </w:rPr>
        <w:t>.</w:t>
      </w:r>
      <w:r w:rsidRPr="00244417">
        <w:rPr>
          <w:rFonts w:ascii="Arial" w:hAnsi="Arial" w:cs="Arial"/>
        </w:rPr>
        <w:t xml:space="preserve"> ημερομηνία έκδοσης εγκριτικής απόφασης/ΚΥΑ/σύμβασης), ανεξάρτητα από την ημερομηνία καταβολής της ενίσχυσης ήσσονος σημασίας στην επιχείρηση</w:t>
      </w:r>
      <w:r>
        <w:rPr>
          <w:rFonts w:ascii="Arial" w:hAnsi="Arial" w:cs="Arial"/>
        </w:rPr>
        <w:t>.</w:t>
      </w:r>
    </w:p>
  </w:endnote>
  <w:endnote w:id="6">
    <w:p w:rsidR="006947BA" w:rsidRDefault="006947BA" w:rsidP="006947BA">
      <w:pPr>
        <w:pStyle w:val="a9"/>
        <w:jc w:val="both"/>
      </w:pPr>
      <w:r>
        <w:rPr>
          <w:rStyle w:val="aa"/>
        </w:rPr>
        <w:endnoteRef/>
      </w:r>
      <w:r>
        <w:t xml:space="preserve"> </w:t>
      </w:r>
      <w:r w:rsidRPr="00244417">
        <w:rPr>
          <w:rFonts w:ascii="Arial" w:hAnsi="Arial" w:cs="Arial"/>
        </w:rPr>
        <w:t>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εξαγοράζουσα επιχείρηση υπερβαίνει το σχετικό ανώτατο όριο</w:t>
      </w:r>
      <w:r>
        <w:rPr>
          <w:rFonts w:ascii="Arial" w:hAnsi="Arial" w:cs="Arial"/>
        </w:rPr>
        <w:t>.</w:t>
      </w:r>
      <w:r w:rsidR="001F2444" w:rsidRPr="001F2444">
        <w:rPr>
          <w:rFonts w:asciiTheme="minorHAnsi" w:eastAsiaTheme="minorHAnsi" w:hAnsiTheme="minorHAnsi" w:cstheme="minorBidi"/>
          <w:sz w:val="22"/>
          <w:szCs w:val="22"/>
          <w:lang w:eastAsia="en-US"/>
        </w:rPr>
        <w:t xml:space="preserve"> </w:t>
      </w:r>
      <w:r w:rsidR="001F2444" w:rsidRPr="001F2444">
        <w:rPr>
          <w:rFonts w:ascii="Arial" w:hAnsi="Arial" w:cs="Arial"/>
        </w:rPr>
        <w:t>Οι ενισχύσεις ήσσονος σημασίας που είχαν χορηγηθεί νομίμως πριν από τη συγχώνευση ή την εξαγορά παραμένουν νόμιμες.</w:t>
      </w:r>
    </w:p>
  </w:endnote>
  <w:endnote w:id="7">
    <w:p w:rsidR="006947BA" w:rsidRDefault="006947BA" w:rsidP="006947BA">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8">
    <w:p w:rsidR="006947BA" w:rsidRPr="001F2444" w:rsidRDefault="006947BA">
      <w:pPr>
        <w:pStyle w:val="a9"/>
        <w:rPr>
          <w:rFonts w:ascii="Arial" w:hAnsi="Arial" w:cs="Arial"/>
        </w:rPr>
      </w:pPr>
      <w:r w:rsidRPr="001F2444">
        <w:rPr>
          <w:rStyle w:val="aa"/>
          <w:rFonts w:ascii="Arial" w:hAnsi="Arial" w:cs="Arial"/>
        </w:rPr>
        <w:endnoteRef/>
      </w:r>
      <w:r w:rsidRPr="001F2444">
        <w:rPr>
          <w:rFonts w:ascii="Arial" w:hAnsi="Arial" w:cs="Arial"/>
        </w:rPr>
        <w:t xml:space="preserve"> Ως προϊόντα αλιείας και υδατοκαλλιέργειας νοούνται τα προϊόντα που ορίζονται στο άρθρο 5 στοιχεία α) και β) του κανονισμού (ΕΕ) 1379/2013.</w:t>
      </w:r>
    </w:p>
  </w:endnote>
  <w:endnote w:id="9">
    <w:p w:rsidR="006947BA" w:rsidRPr="001F2444" w:rsidRDefault="006947BA" w:rsidP="00CA656D">
      <w:pPr>
        <w:pStyle w:val="a9"/>
        <w:jc w:val="both"/>
        <w:rPr>
          <w:rFonts w:ascii="Arial" w:hAnsi="Arial" w:cs="Arial"/>
        </w:rPr>
      </w:pPr>
      <w:r w:rsidRPr="001F2444">
        <w:rPr>
          <w:rStyle w:val="aa"/>
          <w:rFonts w:ascii="Arial" w:hAnsi="Arial" w:cs="Arial"/>
        </w:rPr>
        <w:endnoteRef/>
      </w:r>
      <w:r w:rsidRPr="001F2444">
        <w:rPr>
          <w:rFonts w:ascii="Arial" w:hAnsi="Arial" w:cs="Arial"/>
        </w:rPr>
        <w:t xml:space="preserve"> Ως πρωτογενής παραγωγή προϊόντων αλιείας και υδατοκαλλιέργειας νοούνται όλες οι εργασίες που σχετίζονται με την αλιεία, την 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μεταποιητές.</w:t>
      </w:r>
    </w:p>
  </w:endnote>
  <w:endnote w:id="10">
    <w:p w:rsidR="004B5D45" w:rsidRPr="001F2444" w:rsidRDefault="004B5D45" w:rsidP="004B5D45">
      <w:pPr>
        <w:pStyle w:val="a9"/>
        <w:jc w:val="both"/>
        <w:rPr>
          <w:rFonts w:ascii="Arial" w:hAnsi="Arial" w:cs="Arial"/>
        </w:rPr>
      </w:pPr>
      <w:r w:rsidRPr="001F2444">
        <w:rPr>
          <w:rStyle w:val="aa"/>
          <w:rFonts w:ascii="Arial" w:hAnsi="Arial" w:cs="Arial"/>
        </w:rPr>
        <w:endnoteRef/>
      </w:r>
      <w:r w:rsidRPr="001F2444">
        <w:rPr>
          <w:rFonts w:ascii="Arial" w:hAnsi="Arial" w:cs="Arial"/>
        </w:rPr>
        <w:t xml:space="preserve"> Ως μεταποίηση και εμπορία προϊόντων αλιείας και υδατοκαλλιέργειας νοούνται όλες οι δραστηριότητες, συμπεριλαμβανομένου του 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p>
  </w:endnote>
  <w:endnote w:id="11">
    <w:p w:rsidR="00E17B40" w:rsidRPr="00E17B40" w:rsidRDefault="00E17B40" w:rsidP="00E17B40">
      <w:pPr>
        <w:pStyle w:val="a9"/>
        <w:jc w:val="both"/>
      </w:pPr>
      <w:r w:rsidRPr="001F2444">
        <w:rPr>
          <w:rStyle w:val="aa"/>
          <w:rFonts w:ascii="Arial" w:hAnsi="Arial" w:cs="Arial"/>
        </w:rPr>
        <w:endnoteRef/>
      </w:r>
      <w:r w:rsidRPr="001F2444">
        <w:rPr>
          <w:rFonts w:ascii="Arial" w:hAnsi="Arial" w:cs="Arial"/>
        </w:rPr>
        <w:t xml:space="preserve"> Ως πρωτογενής γεωργική παραγωγή νοείται 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2">
    <w:p w:rsidR="00E736CA" w:rsidRPr="00E736CA" w:rsidRDefault="00E736CA" w:rsidP="00E736CA">
      <w:pPr>
        <w:pStyle w:val="a9"/>
        <w:jc w:val="both"/>
      </w:pPr>
      <w:r w:rsidRPr="001F2444">
        <w:rPr>
          <w:rStyle w:val="aa"/>
          <w:rFonts w:ascii="Arial" w:hAnsi="Arial" w:cs="Arial"/>
        </w:rPr>
        <w:endnoteRef/>
      </w:r>
      <w:r w:rsidRPr="001F2444">
        <w:rPr>
          <w:rFonts w:ascii="Arial" w:hAnsi="Arial" w:cs="Arial"/>
        </w:rPr>
        <w:t xml:space="preserve"> Γεωργικά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w:t>
      </w:r>
      <w:r>
        <w:rPr>
          <w:rFonts w:ascii="Arial" w:hAnsi="Arial" w:cs="Arial"/>
        </w:rPr>
        <w:t>/2013</w:t>
      </w:r>
      <w:r w:rsidR="00095FC2">
        <w:rPr>
          <w:rFonts w:ascii="Arial" w:hAnsi="Arial" w:cs="Arial"/>
        </w:rPr>
        <w:t>.</w:t>
      </w:r>
    </w:p>
  </w:endnote>
  <w:endnote w:id="13">
    <w:p w:rsidR="00E736CA" w:rsidRPr="001F2444" w:rsidRDefault="00E736CA" w:rsidP="00E736CA">
      <w:pPr>
        <w:pStyle w:val="a9"/>
        <w:jc w:val="both"/>
        <w:rPr>
          <w:rFonts w:ascii="Arial" w:hAnsi="Arial" w:cs="Arial"/>
        </w:rPr>
      </w:pPr>
      <w:r w:rsidRPr="001F2444">
        <w:rPr>
          <w:rStyle w:val="aa"/>
          <w:rFonts w:ascii="Arial" w:hAnsi="Arial" w:cs="Arial"/>
        </w:rPr>
        <w:endnoteRef/>
      </w:r>
      <w:r w:rsidRPr="001F2444">
        <w:rPr>
          <w:rFonts w:ascii="Arial" w:hAnsi="Arial" w:cs="Arial"/>
        </w:rPr>
        <w:t xml:space="preserve"> 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p>
  </w:endnote>
  <w:endnote w:id="14">
    <w:p w:rsidR="00E736CA" w:rsidRPr="00E736CA" w:rsidRDefault="00E736CA" w:rsidP="00E736CA">
      <w:pPr>
        <w:pStyle w:val="a9"/>
        <w:jc w:val="both"/>
      </w:pPr>
      <w:r w:rsidRPr="001F2444">
        <w:rPr>
          <w:rStyle w:val="aa"/>
          <w:rFonts w:ascii="Arial" w:hAnsi="Arial" w:cs="Arial"/>
        </w:rPr>
        <w:endnoteRef/>
      </w:r>
      <w:r w:rsidRPr="001F2444">
        <w:rPr>
          <w:rFonts w:ascii="Arial" w:hAnsi="Arial" w:cs="Arial"/>
        </w:rPr>
        <w:t xml:space="preserve"> </w:t>
      </w:r>
      <w:r w:rsidR="001F2444" w:rsidRPr="001F2444">
        <w:rPr>
          <w:rFonts w:ascii="Arial" w:hAnsi="Arial" w:cs="Arial"/>
        </w:rPr>
        <w:t>Ως εμπορία γεωργικών προϊόντων νοείται η κατοχή ή η έκθεση γεωργικού προϊόντος με σκοπό την πώληση, η προσφορά προς πώληση, η παράδοση ή κάθε άλλος τρόπος διάθεσης στην αγορά, εκτός από την πρώτη πώληση από πρωτογενή παραγωγό σε μεταπωλητές ή μεταποιητές και κάθε δραστηριότητα προετοιμασίας του προϊόντος για την εν λόγω πρώτη πώληση· η πώληση από πρωτογενή παραγωγό σε τελικούς καταναλωτές θεωρείται εμπορία γεωργικών προϊόντων, αν πραγματοποιείται σε χωριστές και ειδικές για τον σκοπό αυτό εγκαταστάσεις</w:t>
      </w:r>
      <w:r w:rsidRPr="00E736CA">
        <w:rPr>
          <w:rFonts w:ascii="Arial" w:hAnsi="Arial" w:cs="Arial"/>
        </w:rPr>
        <w:t>.</w:t>
      </w:r>
    </w:p>
  </w:endnote>
  <w:endnote w:id="15">
    <w:p w:rsidR="00D55034" w:rsidRDefault="00D55034" w:rsidP="0093242F">
      <w:pPr>
        <w:pStyle w:val="a9"/>
        <w:jc w:val="both"/>
      </w:pPr>
      <w:r w:rsidRPr="001F2444">
        <w:rPr>
          <w:rStyle w:val="aa"/>
          <w:rFonts w:ascii="Arial" w:hAnsi="Arial" w:cs="Arial"/>
        </w:rPr>
        <w:endnoteRef/>
      </w:r>
      <w:r w:rsidRPr="001F2444">
        <w:rPr>
          <w:rFonts w:ascii="Arial" w:hAnsi="Arial" w:cs="Arial"/>
        </w:rPr>
        <w:t xml:space="preserve"> </w:t>
      </w:r>
      <w:r>
        <w:rPr>
          <w:rFonts w:ascii="Arial" w:hAnsi="Arial" w:cs="Arial"/>
        </w:rPr>
        <w:t xml:space="preserve">Η ενίσχυση εκφράζεται ως επιχορήγηση σε μετρητά. </w:t>
      </w:r>
      <w:r w:rsidRPr="001F2444">
        <w:rPr>
          <w:rFonts w:ascii="Arial" w:hAnsi="Arial" w:cs="Arial"/>
        </w:rPr>
        <w:t xml:space="preserve">Σε όλες τις περιπτώσεις χρησιμοποιούνται ακαθάριστα ποσά, δηλαδή πριν αφαιρεθεί ο οποιοσδήποτε φόρος ή άλλη επιβάρυνση. Εάν η ενίσχυση χορηγείται με μορφή άλλη από </w:t>
      </w:r>
      <w:r>
        <w:rPr>
          <w:rFonts w:ascii="Arial" w:hAnsi="Arial" w:cs="Arial"/>
        </w:rPr>
        <w:t xml:space="preserve">εκείνη </w:t>
      </w:r>
      <w:r w:rsidRPr="001F2444">
        <w:rPr>
          <w:rFonts w:ascii="Arial" w:hAnsi="Arial" w:cs="Arial"/>
        </w:rPr>
        <w:t>τη</w:t>
      </w:r>
      <w:r>
        <w:rPr>
          <w:rFonts w:ascii="Arial" w:hAnsi="Arial" w:cs="Arial"/>
        </w:rPr>
        <w:t>ς</w:t>
      </w:r>
      <w:r w:rsidRPr="001F2444">
        <w:rPr>
          <w:rFonts w:ascii="Arial" w:hAnsi="Arial" w:cs="Arial"/>
        </w:rPr>
        <w:t xml:space="preserve"> επιχορήγηση</w:t>
      </w:r>
      <w:r>
        <w:rPr>
          <w:rFonts w:ascii="Arial" w:hAnsi="Arial" w:cs="Arial"/>
        </w:rPr>
        <w:t>ς</w:t>
      </w:r>
      <w:r w:rsidRPr="001F2444">
        <w:rPr>
          <w:rFonts w:ascii="Arial" w:hAnsi="Arial" w:cs="Arial"/>
        </w:rPr>
        <w:t>, ως ποσό της ενίσχυσης λογίζεται το ακαθάριστο ισοδύναμο επιχορήγησ</w:t>
      </w:r>
      <w:r>
        <w:rPr>
          <w:rFonts w:ascii="Arial" w:hAnsi="Arial" w:cs="Arial"/>
        </w:rPr>
        <w:t>η</w:t>
      </w:r>
      <w:r w:rsidRPr="001F2444">
        <w:rPr>
          <w:rFonts w:ascii="Arial" w:hAnsi="Arial" w:cs="Arial"/>
        </w:rPr>
        <w:t xml:space="preserve">ς </w:t>
      </w:r>
      <w:r>
        <w:rPr>
          <w:rFonts w:ascii="Arial" w:hAnsi="Arial" w:cs="Arial"/>
        </w:rPr>
        <w:t>της ενίσχυσης</w:t>
      </w:r>
      <w:r w:rsidRPr="001F2444">
        <w:rPr>
          <w:rFonts w:ascii="Arial" w:hAnsi="Arial" w:cs="Arial"/>
        </w:rPr>
        <w:t>. Οι ενισχύσεις που καταβάλλονται σε δόσεις ανάγονται στην αξία τους κατά το χρόνο της χορήγησής τους. Το επιτόκιο που χρησιμοποιείται για την αναγωγή είναι το προεξοφλητικό επιτόκιο που ισχύει κατά τον χρόνο χορήγησης της ενίσχυσης</w:t>
      </w:r>
      <w:r>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altName w:val="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BC4912">
      <w:rPr>
        <w:noProof/>
      </w:rPr>
      <w:t>2</w:t>
    </w:r>
    <w:r>
      <w:rPr>
        <w:noProof/>
      </w:rPr>
      <w:fldChar w:fldCharType="end"/>
    </w:r>
  </w:p>
  <w:p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6AEC" w:rsidRDefault="000F6AEC">
      <w:r>
        <w:separator/>
      </w:r>
    </w:p>
  </w:footnote>
  <w:footnote w:type="continuationSeparator" w:id="0">
    <w:p w:rsidR="000F6AEC" w:rsidRDefault="000F6A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3"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4" w15:restartNumberingAfterBreak="0">
    <w:nsid w:val="333819FA"/>
    <w:multiLevelType w:val="hybridMultilevel"/>
    <w:tmpl w:val="6AC0D7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1" w15:restartNumberingAfterBreak="0">
    <w:nsid w:val="752013CD"/>
    <w:multiLevelType w:val="singleLevel"/>
    <w:tmpl w:val="0C09000F"/>
    <w:lvl w:ilvl="0">
      <w:start w:val="1"/>
      <w:numFmt w:val="decimal"/>
      <w:lvlText w:val="%1."/>
      <w:lvlJc w:val="left"/>
      <w:pPr>
        <w:tabs>
          <w:tab w:val="num" w:pos="360"/>
        </w:tabs>
        <w:ind w:left="360" w:hanging="360"/>
      </w:pPr>
    </w:lvl>
  </w:abstractNum>
  <w:num w:numId="1">
    <w:abstractNumId w:val="7"/>
  </w:num>
  <w:num w:numId="2">
    <w:abstractNumId w:val="6"/>
  </w:num>
  <w:num w:numId="3">
    <w:abstractNumId w:val="8"/>
  </w:num>
  <w:num w:numId="4">
    <w:abstractNumId w:val="11"/>
  </w:num>
  <w:num w:numId="5">
    <w:abstractNumId w:val="10"/>
  </w:num>
  <w:num w:numId="6">
    <w:abstractNumId w:val="2"/>
  </w:num>
  <w:num w:numId="7">
    <w:abstractNumId w:val="5"/>
  </w:num>
  <w:num w:numId="8">
    <w:abstractNumId w:val="1"/>
  </w:num>
  <w:num w:numId="9">
    <w:abstractNumId w:val="9"/>
  </w:num>
  <w:num w:numId="10">
    <w:abstractNumId w:val="0"/>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224"/>
    <w:rsid w:val="0000114F"/>
    <w:rsid w:val="00013776"/>
    <w:rsid w:val="00015767"/>
    <w:rsid w:val="0003548C"/>
    <w:rsid w:val="00042AC6"/>
    <w:rsid w:val="00042FDB"/>
    <w:rsid w:val="0005344D"/>
    <w:rsid w:val="00054DB6"/>
    <w:rsid w:val="00060DF0"/>
    <w:rsid w:val="00062F7B"/>
    <w:rsid w:val="0007188C"/>
    <w:rsid w:val="00095FB3"/>
    <w:rsid w:val="00095FC2"/>
    <w:rsid w:val="00097E7A"/>
    <w:rsid w:val="000A62CB"/>
    <w:rsid w:val="000B3192"/>
    <w:rsid w:val="000C16C2"/>
    <w:rsid w:val="000C1D4C"/>
    <w:rsid w:val="000C420D"/>
    <w:rsid w:val="000C58E3"/>
    <w:rsid w:val="000E7949"/>
    <w:rsid w:val="000F6AEC"/>
    <w:rsid w:val="0010161A"/>
    <w:rsid w:val="00112D0A"/>
    <w:rsid w:val="001168ED"/>
    <w:rsid w:val="00117887"/>
    <w:rsid w:val="001354AD"/>
    <w:rsid w:val="0013588B"/>
    <w:rsid w:val="0014483A"/>
    <w:rsid w:val="0015320A"/>
    <w:rsid w:val="00160E8F"/>
    <w:rsid w:val="00163184"/>
    <w:rsid w:val="00170F9A"/>
    <w:rsid w:val="00182B46"/>
    <w:rsid w:val="001906D3"/>
    <w:rsid w:val="00193815"/>
    <w:rsid w:val="00195814"/>
    <w:rsid w:val="001C0192"/>
    <w:rsid w:val="001C52BB"/>
    <w:rsid w:val="001D3BE7"/>
    <w:rsid w:val="001E1029"/>
    <w:rsid w:val="001E5253"/>
    <w:rsid w:val="001F2444"/>
    <w:rsid w:val="002061A4"/>
    <w:rsid w:val="0023567A"/>
    <w:rsid w:val="00244417"/>
    <w:rsid w:val="00245358"/>
    <w:rsid w:val="00246321"/>
    <w:rsid w:val="002569EE"/>
    <w:rsid w:val="00262224"/>
    <w:rsid w:val="00272762"/>
    <w:rsid w:val="002768CC"/>
    <w:rsid w:val="00295F06"/>
    <w:rsid w:val="002B3C90"/>
    <w:rsid w:val="002D445E"/>
    <w:rsid w:val="002E2D0D"/>
    <w:rsid w:val="002F19F7"/>
    <w:rsid w:val="002F7ABE"/>
    <w:rsid w:val="0030164F"/>
    <w:rsid w:val="0031553B"/>
    <w:rsid w:val="003312B8"/>
    <w:rsid w:val="00336876"/>
    <w:rsid w:val="003368C3"/>
    <w:rsid w:val="00356D69"/>
    <w:rsid w:val="00365496"/>
    <w:rsid w:val="0037250A"/>
    <w:rsid w:val="0037573C"/>
    <w:rsid w:val="00375F16"/>
    <w:rsid w:val="003964B3"/>
    <w:rsid w:val="003A3BCE"/>
    <w:rsid w:val="003A7736"/>
    <w:rsid w:val="003C12A0"/>
    <w:rsid w:val="003C324D"/>
    <w:rsid w:val="003D4E0A"/>
    <w:rsid w:val="003D5D18"/>
    <w:rsid w:val="003E3BA2"/>
    <w:rsid w:val="003E5A68"/>
    <w:rsid w:val="003E67D2"/>
    <w:rsid w:val="003E6830"/>
    <w:rsid w:val="003F08C8"/>
    <w:rsid w:val="003F4603"/>
    <w:rsid w:val="003F7A48"/>
    <w:rsid w:val="0040214E"/>
    <w:rsid w:val="00402CD9"/>
    <w:rsid w:val="00437434"/>
    <w:rsid w:val="00441C26"/>
    <w:rsid w:val="0045437D"/>
    <w:rsid w:val="00456864"/>
    <w:rsid w:val="00497589"/>
    <w:rsid w:val="004A01D3"/>
    <w:rsid w:val="004A2C4D"/>
    <w:rsid w:val="004B4D14"/>
    <w:rsid w:val="004B5D45"/>
    <w:rsid w:val="004C0273"/>
    <w:rsid w:val="004C2799"/>
    <w:rsid w:val="004C46E4"/>
    <w:rsid w:val="004C6D8A"/>
    <w:rsid w:val="004D3B73"/>
    <w:rsid w:val="004E525F"/>
    <w:rsid w:val="004F2B49"/>
    <w:rsid w:val="005076B7"/>
    <w:rsid w:val="005109C0"/>
    <w:rsid w:val="00516AF3"/>
    <w:rsid w:val="005172F9"/>
    <w:rsid w:val="00521B31"/>
    <w:rsid w:val="00563679"/>
    <w:rsid w:val="005646AA"/>
    <w:rsid w:val="005648FD"/>
    <w:rsid w:val="0058108E"/>
    <w:rsid w:val="005B3DA1"/>
    <w:rsid w:val="005B51B2"/>
    <w:rsid w:val="005C1B1F"/>
    <w:rsid w:val="005D0426"/>
    <w:rsid w:val="005D0D5B"/>
    <w:rsid w:val="005D1B03"/>
    <w:rsid w:val="005D48B5"/>
    <w:rsid w:val="005D4C07"/>
    <w:rsid w:val="005E11DC"/>
    <w:rsid w:val="005F2D68"/>
    <w:rsid w:val="005F40B7"/>
    <w:rsid w:val="005F578D"/>
    <w:rsid w:val="00602D74"/>
    <w:rsid w:val="006064F7"/>
    <w:rsid w:val="00606B56"/>
    <w:rsid w:val="00630B93"/>
    <w:rsid w:val="00641F00"/>
    <w:rsid w:val="00654927"/>
    <w:rsid w:val="00671BF3"/>
    <w:rsid w:val="006723CE"/>
    <w:rsid w:val="0067543F"/>
    <w:rsid w:val="0068115D"/>
    <w:rsid w:val="00682060"/>
    <w:rsid w:val="00690883"/>
    <w:rsid w:val="00691983"/>
    <w:rsid w:val="006947BA"/>
    <w:rsid w:val="006A2476"/>
    <w:rsid w:val="006A287B"/>
    <w:rsid w:val="006B1111"/>
    <w:rsid w:val="006D5341"/>
    <w:rsid w:val="006F3A32"/>
    <w:rsid w:val="006F44F9"/>
    <w:rsid w:val="007059FB"/>
    <w:rsid w:val="00705AEC"/>
    <w:rsid w:val="00727FC5"/>
    <w:rsid w:val="007340DC"/>
    <w:rsid w:val="00745383"/>
    <w:rsid w:val="00745CED"/>
    <w:rsid w:val="00747752"/>
    <w:rsid w:val="00767A9E"/>
    <w:rsid w:val="00784BEC"/>
    <w:rsid w:val="00795423"/>
    <w:rsid w:val="00796593"/>
    <w:rsid w:val="007A6F7D"/>
    <w:rsid w:val="007B01E2"/>
    <w:rsid w:val="007B2D0B"/>
    <w:rsid w:val="007D2524"/>
    <w:rsid w:val="007D4E9C"/>
    <w:rsid w:val="007F52E9"/>
    <w:rsid w:val="008034A3"/>
    <w:rsid w:val="00826A91"/>
    <w:rsid w:val="0083181E"/>
    <w:rsid w:val="00857351"/>
    <w:rsid w:val="00865100"/>
    <w:rsid w:val="00874DD2"/>
    <w:rsid w:val="008907C3"/>
    <w:rsid w:val="008A0746"/>
    <w:rsid w:val="008B3652"/>
    <w:rsid w:val="008C2CDD"/>
    <w:rsid w:val="008C41A8"/>
    <w:rsid w:val="008C59A4"/>
    <w:rsid w:val="008E73C0"/>
    <w:rsid w:val="0091475C"/>
    <w:rsid w:val="00920689"/>
    <w:rsid w:val="00920F8B"/>
    <w:rsid w:val="0093242F"/>
    <w:rsid w:val="009429B8"/>
    <w:rsid w:val="009475BA"/>
    <w:rsid w:val="00951476"/>
    <w:rsid w:val="00961E73"/>
    <w:rsid w:val="00984A04"/>
    <w:rsid w:val="0098714B"/>
    <w:rsid w:val="00991EC3"/>
    <w:rsid w:val="00993EA6"/>
    <w:rsid w:val="00995914"/>
    <w:rsid w:val="009A2EAA"/>
    <w:rsid w:val="009B32CA"/>
    <w:rsid w:val="009B434E"/>
    <w:rsid w:val="009C00C8"/>
    <w:rsid w:val="009C373B"/>
    <w:rsid w:val="009E3DB0"/>
    <w:rsid w:val="009F0C88"/>
    <w:rsid w:val="009F13AE"/>
    <w:rsid w:val="00A03A4C"/>
    <w:rsid w:val="00A06838"/>
    <w:rsid w:val="00A16A20"/>
    <w:rsid w:val="00A45114"/>
    <w:rsid w:val="00A54BC2"/>
    <w:rsid w:val="00A6280B"/>
    <w:rsid w:val="00A71443"/>
    <w:rsid w:val="00A82AE4"/>
    <w:rsid w:val="00AA52E8"/>
    <w:rsid w:val="00AA65B7"/>
    <w:rsid w:val="00AB3AE4"/>
    <w:rsid w:val="00AE0A0F"/>
    <w:rsid w:val="00AE0B07"/>
    <w:rsid w:val="00AF2729"/>
    <w:rsid w:val="00B02739"/>
    <w:rsid w:val="00B0668D"/>
    <w:rsid w:val="00B1240C"/>
    <w:rsid w:val="00B27D8B"/>
    <w:rsid w:val="00B31C68"/>
    <w:rsid w:val="00B35EB4"/>
    <w:rsid w:val="00B37EA2"/>
    <w:rsid w:val="00B41EF7"/>
    <w:rsid w:val="00B448CD"/>
    <w:rsid w:val="00B45928"/>
    <w:rsid w:val="00B54515"/>
    <w:rsid w:val="00B63483"/>
    <w:rsid w:val="00B65317"/>
    <w:rsid w:val="00B67078"/>
    <w:rsid w:val="00B7205B"/>
    <w:rsid w:val="00B73899"/>
    <w:rsid w:val="00B80E0F"/>
    <w:rsid w:val="00B84625"/>
    <w:rsid w:val="00BA5D4F"/>
    <w:rsid w:val="00BB681A"/>
    <w:rsid w:val="00BC047A"/>
    <w:rsid w:val="00BC4912"/>
    <w:rsid w:val="00BD2450"/>
    <w:rsid w:val="00BF3144"/>
    <w:rsid w:val="00BF3F84"/>
    <w:rsid w:val="00C1307E"/>
    <w:rsid w:val="00C17E7E"/>
    <w:rsid w:val="00C30139"/>
    <w:rsid w:val="00C31672"/>
    <w:rsid w:val="00C41107"/>
    <w:rsid w:val="00C5234E"/>
    <w:rsid w:val="00C5561C"/>
    <w:rsid w:val="00C62948"/>
    <w:rsid w:val="00C64929"/>
    <w:rsid w:val="00C734E2"/>
    <w:rsid w:val="00C778E7"/>
    <w:rsid w:val="00C77A0D"/>
    <w:rsid w:val="00C832BE"/>
    <w:rsid w:val="00C93071"/>
    <w:rsid w:val="00CA48BF"/>
    <w:rsid w:val="00CA656D"/>
    <w:rsid w:val="00CB1C39"/>
    <w:rsid w:val="00CE70D5"/>
    <w:rsid w:val="00CF27D7"/>
    <w:rsid w:val="00CF2A58"/>
    <w:rsid w:val="00D1636A"/>
    <w:rsid w:val="00D224D3"/>
    <w:rsid w:val="00D22C84"/>
    <w:rsid w:val="00D53DB7"/>
    <w:rsid w:val="00D54B70"/>
    <w:rsid w:val="00D55034"/>
    <w:rsid w:val="00D62282"/>
    <w:rsid w:val="00D8774B"/>
    <w:rsid w:val="00D903C1"/>
    <w:rsid w:val="00D948C6"/>
    <w:rsid w:val="00D948E8"/>
    <w:rsid w:val="00DB376A"/>
    <w:rsid w:val="00DB3BB2"/>
    <w:rsid w:val="00DB68AC"/>
    <w:rsid w:val="00DC0020"/>
    <w:rsid w:val="00DC4E72"/>
    <w:rsid w:val="00DC7384"/>
    <w:rsid w:val="00DD0FEF"/>
    <w:rsid w:val="00DD3A38"/>
    <w:rsid w:val="00DD5BB3"/>
    <w:rsid w:val="00DD70FE"/>
    <w:rsid w:val="00DE0C98"/>
    <w:rsid w:val="00DE40DE"/>
    <w:rsid w:val="00DF279A"/>
    <w:rsid w:val="00E023CA"/>
    <w:rsid w:val="00E1311D"/>
    <w:rsid w:val="00E17B40"/>
    <w:rsid w:val="00E23865"/>
    <w:rsid w:val="00E42519"/>
    <w:rsid w:val="00E43D93"/>
    <w:rsid w:val="00E5286F"/>
    <w:rsid w:val="00E5464C"/>
    <w:rsid w:val="00E6207D"/>
    <w:rsid w:val="00E637D9"/>
    <w:rsid w:val="00E736CA"/>
    <w:rsid w:val="00E75FA0"/>
    <w:rsid w:val="00E90391"/>
    <w:rsid w:val="00EA1C2A"/>
    <w:rsid w:val="00EA5DDF"/>
    <w:rsid w:val="00EB1F53"/>
    <w:rsid w:val="00EC2D7F"/>
    <w:rsid w:val="00EC31E6"/>
    <w:rsid w:val="00ED3CF7"/>
    <w:rsid w:val="00EF2F41"/>
    <w:rsid w:val="00EF4ACF"/>
    <w:rsid w:val="00F04286"/>
    <w:rsid w:val="00F26AA8"/>
    <w:rsid w:val="00F44AE2"/>
    <w:rsid w:val="00F543E8"/>
    <w:rsid w:val="00F60CA7"/>
    <w:rsid w:val="00F61B4F"/>
    <w:rsid w:val="00F61D01"/>
    <w:rsid w:val="00F62DB0"/>
    <w:rsid w:val="00F636D1"/>
    <w:rsid w:val="00F663BD"/>
    <w:rsid w:val="00F80454"/>
    <w:rsid w:val="00F81A9C"/>
    <w:rsid w:val="00F823DE"/>
    <w:rsid w:val="00F83216"/>
    <w:rsid w:val="00F847B7"/>
    <w:rsid w:val="00F91BFA"/>
    <w:rsid w:val="00FC7572"/>
    <w:rsid w:val="00FD1E6E"/>
    <w:rsid w:val="00FE0005"/>
    <w:rsid w:val="00FE2F70"/>
    <w:rsid w:val="00FE49DA"/>
    <w:rsid w:val="00FF0D77"/>
    <w:rsid w:val="00FF26B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C3F03E4-A1C5-4C8A-9CA8-9EEA6EEB8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0B31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646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37D38EA-A4EA-408D-875C-1DB3AEE8B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819</Words>
  <Characters>4423</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ΤΟΥΡΛΟΥΚΗ ΚΥΡΙΑΚΗ</cp:lastModifiedBy>
  <cp:revision>2</cp:revision>
  <cp:lastPrinted>2016-04-15T11:37:00Z</cp:lastPrinted>
  <dcterms:created xsi:type="dcterms:W3CDTF">2025-07-04T10:56:00Z</dcterms:created>
  <dcterms:modified xsi:type="dcterms:W3CDTF">2025-07-04T10:56:00Z</dcterms:modified>
</cp:coreProperties>
</file>